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pPr w:leftFromText="180" w:rightFromText="180" w:vertAnchor="text" w:tblpY="1"/>
        <w:tblOverlap w:val="never"/>
        <w:tblW w:w="0" w:type="auto"/>
        <w:tblInd w:w="-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905"/>
        <w:gridCol w:w="5985"/>
      </w:tblGrid>
      <w:tr w:rsidR="004E44C7" w:rsidRPr="00E17C0B" w:rsidTr="00170861">
        <w:tc>
          <w:tcPr>
            <w:tcW w:w="4905" w:type="dxa"/>
            <w:shd w:val="clear" w:color="auto" w:fill="auto"/>
          </w:tcPr>
          <w:p w:rsidR="004E44C7" w:rsidRPr="00E17C0B" w:rsidRDefault="004E44C7" w:rsidP="00CB40F8">
            <w:pPr>
              <w:pStyle w:val="aa"/>
              <w:snapToGrid w:val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985" w:type="dxa"/>
            <w:shd w:val="clear" w:color="auto" w:fill="auto"/>
          </w:tcPr>
          <w:p w:rsidR="00C774D0" w:rsidRDefault="00C774D0" w:rsidP="00F202C9">
            <w:pPr>
              <w:pStyle w:val="aa"/>
              <w:spacing w:line="200" w:lineRule="exact"/>
              <w:ind w:left="1084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4E44C7" w:rsidRPr="00E17C0B" w:rsidRDefault="00F202C9" w:rsidP="00F202C9">
            <w:pPr>
              <w:pStyle w:val="aa"/>
              <w:spacing w:line="200" w:lineRule="exact"/>
              <w:ind w:left="1084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 </w:t>
            </w:r>
            <w:r w:rsidR="00E47B72" w:rsidRPr="00E17C0B">
              <w:rPr>
                <w:rFonts w:ascii="Tahoma" w:eastAsia="Times New Roman" w:hAnsi="Tahoma" w:cs="Tahoma"/>
                <w:sz w:val="20"/>
                <w:szCs w:val="20"/>
              </w:rPr>
              <w:t xml:space="preserve">Директору </w:t>
            </w:r>
            <w:r w:rsidR="00E47B72" w:rsidRPr="00E17C0B">
              <w:rPr>
                <w:rFonts w:ascii="Tahoma" w:hAnsi="Tahoma" w:cs="Tahoma"/>
                <w:sz w:val="20"/>
                <w:szCs w:val="20"/>
              </w:rPr>
              <w:t xml:space="preserve">МУП </w:t>
            </w:r>
            <w:r w:rsidR="00E17C0B" w:rsidRPr="00E17C0B">
              <w:rPr>
                <w:rFonts w:ascii="Tahoma" w:hAnsi="Tahoma" w:cs="Tahoma"/>
                <w:sz w:val="20"/>
                <w:szCs w:val="20"/>
              </w:rPr>
              <w:t>«Дивногорский водоканал</w:t>
            </w:r>
            <w:r w:rsidR="00E47B72" w:rsidRPr="00E17C0B">
              <w:rPr>
                <w:rFonts w:ascii="Tahoma" w:hAnsi="Tahoma" w:cs="Tahoma"/>
                <w:sz w:val="20"/>
                <w:szCs w:val="20"/>
              </w:rPr>
              <w:t>»</w:t>
            </w:r>
          </w:p>
          <w:p w:rsidR="004E44C7" w:rsidRDefault="00F202C9" w:rsidP="00F202C9">
            <w:pPr>
              <w:pStyle w:val="aa"/>
              <w:spacing w:line="200" w:lineRule="exact"/>
              <w:ind w:left="108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 </w:t>
            </w:r>
            <w:r w:rsidR="00986E6E">
              <w:rPr>
                <w:rFonts w:ascii="Tahoma" w:hAnsi="Tahoma" w:cs="Tahoma"/>
                <w:sz w:val="20"/>
                <w:szCs w:val="20"/>
              </w:rPr>
              <w:t>Фридрих А.А</w:t>
            </w:r>
            <w:r w:rsidR="00E47B72" w:rsidRPr="00E17C0B">
              <w:rPr>
                <w:rFonts w:ascii="Tahoma" w:hAnsi="Tahoma" w:cs="Tahoma"/>
                <w:sz w:val="20"/>
                <w:szCs w:val="20"/>
              </w:rPr>
              <w:t>.</w:t>
            </w:r>
            <w:r w:rsidR="00A50AE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F202C9" w:rsidRDefault="00A50AEC" w:rsidP="00D035E8">
            <w:pPr>
              <w:pStyle w:val="aa"/>
              <w:ind w:left="1084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                                                                                </w:t>
            </w:r>
            <w:r w:rsidR="00BD275E">
              <w:rPr>
                <w:rFonts w:ascii="Tahoma" w:hAnsi="Tahoma" w:cs="Tahoma"/>
                <w:sz w:val="20"/>
                <w:szCs w:val="20"/>
              </w:rPr>
              <w:t xml:space="preserve">                                                       </w:t>
            </w:r>
            <w:r w:rsidR="00BD275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A729F3">
              <w:rPr>
                <w:rFonts w:ascii="Tahoma" w:hAnsi="Tahoma" w:cs="Tahoma"/>
                <w:b/>
                <w:sz w:val="20"/>
                <w:szCs w:val="20"/>
              </w:rPr>
              <w:t xml:space="preserve">                        </w:t>
            </w:r>
            <w:r w:rsidR="00F202C9">
              <w:rPr>
                <w:rFonts w:ascii="Tahoma" w:hAnsi="Tahoma" w:cs="Tahoma"/>
                <w:b/>
                <w:sz w:val="20"/>
                <w:szCs w:val="20"/>
              </w:rPr>
              <w:t xml:space="preserve">    </w:t>
            </w:r>
            <w:r w:rsidR="00E47B72" w:rsidRPr="00E17C0B">
              <w:rPr>
                <w:rFonts w:ascii="Tahoma" w:hAnsi="Tahoma" w:cs="Tahoma"/>
                <w:b/>
                <w:sz w:val="20"/>
                <w:szCs w:val="20"/>
              </w:rPr>
              <w:t>_____________</w:t>
            </w:r>
            <w:r w:rsidR="00BD275E">
              <w:rPr>
                <w:rFonts w:ascii="Tahoma" w:hAnsi="Tahoma" w:cs="Tahoma"/>
                <w:b/>
                <w:sz w:val="20"/>
                <w:szCs w:val="20"/>
              </w:rPr>
              <w:t>_______________________</w:t>
            </w:r>
            <w:r w:rsidR="00A729F3">
              <w:rPr>
                <w:rFonts w:ascii="Tahoma" w:hAnsi="Tahoma" w:cs="Tahoma"/>
                <w:b/>
                <w:sz w:val="20"/>
                <w:szCs w:val="20"/>
              </w:rPr>
              <w:t xml:space="preserve">_ </w:t>
            </w:r>
          </w:p>
          <w:p w:rsidR="00BD275E" w:rsidRDefault="00F202C9" w:rsidP="00D035E8">
            <w:pPr>
              <w:pStyle w:val="aa"/>
              <w:ind w:left="1084"/>
              <w:rPr>
                <w:rFonts w:ascii="Tahoma" w:hAnsi="Tahoma" w:cs="Tahoma"/>
                <w:b/>
                <w:sz w:val="20"/>
                <w:szCs w:val="20"/>
              </w:rPr>
            </w:pPr>
            <w:r w:rsidRPr="00F202C9">
              <w:rPr>
                <w:rFonts w:ascii="Tahoma" w:hAnsi="Tahoma" w:cs="Tahoma"/>
                <w:b/>
                <w:sz w:val="20"/>
                <w:szCs w:val="20"/>
                <w:vertAlign w:val="superscript"/>
              </w:rPr>
              <w:t xml:space="preserve">                           </w:t>
            </w:r>
            <w:r>
              <w:rPr>
                <w:rFonts w:ascii="Tahoma" w:hAnsi="Tahoma" w:cs="Tahoma"/>
                <w:b/>
                <w:sz w:val="20"/>
                <w:szCs w:val="20"/>
                <w:vertAlign w:val="superscript"/>
              </w:rPr>
              <w:t xml:space="preserve">                 </w:t>
            </w:r>
            <w:r w:rsidRPr="00F202C9">
              <w:rPr>
                <w:rFonts w:ascii="Tahoma" w:eastAsia="Times New Roman" w:hAnsi="Tahoma" w:cs="Tahoma"/>
                <w:sz w:val="20"/>
                <w:szCs w:val="20"/>
                <w:vertAlign w:val="superscript"/>
              </w:rPr>
              <w:t>(</w:t>
            </w:r>
            <w:r w:rsidRPr="00F202C9">
              <w:rPr>
                <w:rFonts w:ascii="Tahoma" w:hAnsi="Tahoma" w:cs="Tahoma"/>
                <w:sz w:val="20"/>
                <w:szCs w:val="20"/>
                <w:vertAlign w:val="superscript"/>
              </w:rPr>
              <w:t>Ф.И.О. физ. лица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)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                       </w:t>
            </w:r>
            <w:r w:rsidR="00BD275E">
              <w:rPr>
                <w:rFonts w:ascii="Tahoma" w:hAnsi="Tahoma" w:cs="Tahoma"/>
                <w:b/>
                <w:sz w:val="20"/>
                <w:szCs w:val="20"/>
              </w:rPr>
              <w:t>_____________________________________</w:t>
            </w:r>
          </w:p>
          <w:p w:rsidR="004E44C7" w:rsidRPr="00A50AEC" w:rsidRDefault="00E47B72" w:rsidP="00D035E8">
            <w:pPr>
              <w:pStyle w:val="aa"/>
              <w:rPr>
                <w:rFonts w:ascii="Tahoma" w:hAnsi="Tahoma" w:cs="Tahoma"/>
                <w:sz w:val="16"/>
                <w:szCs w:val="16"/>
              </w:rPr>
            </w:pPr>
            <w:r w:rsidRPr="00E17C0B">
              <w:rPr>
                <w:rFonts w:ascii="Tahoma" w:eastAsia="Times New Roman" w:hAnsi="Tahoma" w:cs="Tahoma"/>
                <w:sz w:val="20"/>
                <w:szCs w:val="20"/>
              </w:rPr>
              <w:t xml:space="preserve">          </w:t>
            </w:r>
            <w:r w:rsidR="00BD275E">
              <w:rPr>
                <w:rFonts w:ascii="Tahoma" w:eastAsia="Times New Roman" w:hAnsi="Tahoma" w:cs="Tahoma"/>
                <w:sz w:val="20"/>
                <w:szCs w:val="20"/>
              </w:rPr>
              <w:t xml:space="preserve">                            </w:t>
            </w:r>
            <w:r w:rsidRPr="00E17C0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  <w:p w:rsidR="00A729F3" w:rsidRDefault="00A729F3" w:rsidP="00A729F3">
            <w:pPr>
              <w:tabs>
                <w:tab w:val="left" w:pos="233"/>
              </w:tabs>
              <w:spacing w:line="360" w:lineRule="auto"/>
              <w:ind w:left="37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ab/>
              <w:t xml:space="preserve">          </w:t>
            </w:r>
            <w:r w:rsidR="00954C85">
              <w:rPr>
                <w:rFonts w:ascii="Tahoma" w:hAnsi="Tahoma" w:cs="Tahoma"/>
                <w:sz w:val="20"/>
                <w:szCs w:val="20"/>
              </w:rPr>
              <w:t>Зарегистрированный</w:t>
            </w:r>
            <w:r>
              <w:rPr>
                <w:rFonts w:ascii="Tahoma" w:hAnsi="Tahoma" w:cs="Tahoma"/>
                <w:sz w:val="20"/>
                <w:szCs w:val="20"/>
              </w:rPr>
              <w:t xml:space="preserve"> по адресу:</w:t>
            </w:r>
            <w:r w:rsidR="00954C85">
              <w:rPr>
                <w:rFonts w:ascii="Tahoma" w:hAnsi="Tahoma" w:cs="Tahoma"/>
                <w:sz w:val="20"/>
                <w:szCs w:val="20"/>
              </w:rPr>
              <w:t>___</w:t>
            </w:r>
            <w:r>
              <w:rPr>
                <w:rFonts w:ascii="Tahoma" w:hAnsi="Tahoma" w:cs="Tahoma"/>
                <w:sz w:val="20"/>
                <w:szCs w:val="20"/>
              </w:rPr>
              <w:t>________</w:t>
            </w:r>
            <w:r w:rsidR="00954C85">
              <w:rPr>
                <w:rFonts w:ascii="Tahoma" w:hAnsi="Tahoma" w:cs="Tahoma"/>
                <w:sz w:val="20"/>
                <w:szCs w:val="20"/>
              </w:rPr>
              <w:t>____</w:t>
            </w:r>
          </w:p>
          <w:p w:rsidR="004E44C7" w:rsidRDefault="00A729F3" w:rsidP="00A729F3">
            <w:pPr>
              <w:tabs>
                <w:tab w:val="left" w:pos="233"/>
              </w:tabs>
              <w:spacing w:line="360" w:lineRule="auto"/>
              <w:ind w:left="37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    __________________________________________</w:t>
            </w:r>
            <w:r w:rsidRPr="00A729F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5282F" w:rsidRPr="00A729F3" w:rsidRDefault="0045282F" w:rsidP="0045282F">
            <w:pPr>
              <w:tabs>
                <w:tab w:val="left" w:pos="233"/>
              </w:tabs>
              <w:spacing w:line="240" w:lineRule="exact"/>
              <w:ind w:left="108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="00D035E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__________________________________________</w:t>
            </w:r>
          </w:p>
          <w:p w:rsidR="0045282F" w:rsidRDefault="00D035E8" w:rsidP="00D035E8">
            <w:pPr>
              <w:spacing w:line="240" w:lineRule="exac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         </w:t>
            </w:r>
            <w:r w:rsidR="00F202C9" w:rsidRPr="0045282F">
              <w:rPr>
                <w:rFonts w:ascii="Tahoma" w:hAnsi="Tahoma" w:cs="Tahoma"/>
                <w:sz w:val="20"/>
                <w:szCs w:val="20"/>
              </w:rPr>
              <w:t>Почтовый адрес:</w:t>
            </w:r>
          </w:p>
          <w:p w:rsidR="004E44C7" w:rsidRPr="00A50AEC" w:rsidRDefault="00A50AEC" w:rsidP="0045282F">
            <w:pPr>
              <w:spacing w:line="240" w:lineRule="exact"/>
              <w:ind w:left="1225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_______</w:t>
            </w:r>
            <w:r w:rsidR="00E47B72" w:rsidRPr="00A50AEC">
              <w:rPr>
                <w:rFonts w:ascii="Tahoma" w:hAnsi="Tahoma" w:cs="Tahoma"/>
                <w:sz w:val="16"/>
                <w:szCs w:val="16"/>
              </w:rPr>
              <w:t>______________</w:t>
            </w:r>
            <w:r w:rsidR="002F332D">
              <w:rPr>
                <w:rFonts w:ascii="Tahoma" w:hAnsi="Tahoma" w:cs="Tahoma"/>
                <w:sz w:val="16"/>
                <w:szCs w:val="16"/>
              </w:rPr>
              <w:t>______________________________</w:t>
            </w:r>
          </w:p>
          <w:p w:rsidR="00A50AEC" w:rsidRDefault="00A50AEC" w:rsidP="00A729F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035E8" w:rsidRDefault="00A50AEC" w:rsidP="00D035E8">
            <w:pPr>
              <w:spacing w:line="36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            ______</w:t>
            </w:r>
            <w:r w:rsidR="00E47B72" w:rsidRPr="00A50AEC">
              <w:rPr>
                <w:rFonts w:ascii="Tahoma" w:hAnsi="Tahoma" w:cs="Tahoma"/>
                <w:sz w:val="16"/>
                <w:szCs w:val="16"/>
              </w:rPr>
              <w:t>_____________</w:t>
            </w:r>
            <w:r w:rsidR="0045282F">
              <w:rPr>
                <w:rFonts w:ascii="Tahoma" w:hAnsi="Tahoma" w:cs="Tahoma"/>
                <w:sz w:val="16"/>
                <w:szCs w:val="16"/>
              </w:rPr>
              <w:t>________________________________</w:t>
            </w:r>
            <w:r w:rsidR="00E47B72" w:rsidRPr="00A50AEC">
              <w:rPr>
                <w:rFonts w:ascii="Tahoma" w:eastAsia="Times New Roman" w:hAnsi="Tahoma" w:cs="Tahoma"/>
                <w:sz w:val="16"/>
                <w:szCs w:val="16"/>
              </w:rPr>
              <w:t xml:space="preserve">  </w:t>
            </w:r>
          </w:p>
          <w:p w:rsidR="00D035E8" w:rsidRDefault="00D035E8" w:rsidP="00D035E8">
            <w:pPr>
              <w:spacing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                       </w:t>
            </w:r>
            <w:r w:rsidRPr="00D035E8">
              <w:rPr>
                <w:rFonts w:ascii="Tahoma" w:eastAsia="Times New Roman" w:hAnsi="Tahoma" w:cs="Tahoma"/>
                <w:sz w:val="20"/>
                <w:szCs w:val="20"/>
              </w:rPr>
              <w:t>Телефон/</w:t>
            </w:r>
            <w:r w:rsidRPr="00D035E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e-mail</w:t>
            </w:r>
            <w:r w:rsidRPr="00D035E8">
              <w:rPr>
                <w:rFonts w:ascii="Tahoma" w:eastAsia="Times New Roman" w:hAnsi="Tahoma" w:cs="Tahoma"/>
                <w:sz w:val="20"/>
                <w:szCs w:val="20"/>
              </w:rPr>
              <w:t>: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____________________________</w:t>
            </w:r>
          </w:p>
          <w:p w:rsidR="004E44C7" w:rsidRPr="00D035E8" w:rsidRDefault="00D035E8" w:rsidP="00D035E8">
            <w:pPr>
              <w:spacing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                   __________________________________________                       </w:t>
            </w:r>
          </w:p>
        </w:tc>
      </w:tr>
      <w:tr w:rsidR="00170861" w:rsidRPr="00E17C0B" w:rsidTr="00170861">
        <w:trPr>
          <w:gridAfter w:val="1"/>
          <w:wAfter w:w="5985" w:type="dxa"/>
        </w:trPr>
        <w:tc>
          <w:tcPr>
            <w:tcW w:w="4905" w:type="dxa"/>
            <w:shd w:val="clear" w:color="auto" w:fill="auto"/>
          </w:tcPr>
          <w:p w:rsidR="00170861" w:rsidRPr="00E17C0B" w:rsidRDefault="00170861" w:rsidP="00170861">
            <w:pPr>
              <w:pStyle w:val="aa"/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70861" w:rsidRPr="00E17C0B" w:rsidTr="00CB40F8">
        <w:trPr>
          <w:gridAfter w:val="1"/>
          <w:wAfter w:w="5985" w:type="dxa"/>
          <w:trHeight w:val="25"/>
        </w:trPr>
        <w:tc>
          <w:tcPr>
            <w:tcW w:w="4905" w:type="dxa"/>
            <w:shd w:val="clear" w:color="auto" w:fill="auto"/>
          </w:tcPr>
          <w:p w:rsidR="00170861" w:rsidRDefault="00A729F3" w:rsidP="00CB10FB">
            <w:pPr>
              <w:pStyle w:val="aa"/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           </w:t>
            </w:r>
            <w:r w:rsidR="00170861">
              <w:rPr>
                <w:rFonts w:ascii="Tahoma" w:hAnsi="Tahoma" w:cs="Tahoma"/>
                <w:sz w:val="20"/>
                <w:szCs w:val="20"/>
              </w:rPr>
              <w:t xml:space="preserve">          </w:t>
            </w:r>
            <w:r w:rsidR="00CB10FB">
              <w:rPr>
                <w:rFonts w:ascii="Tahoma" w:hAnsi="Tahoma" w:cs="Tahoma"/>
                <w:sz w:val="20"/>
                <w:szCs w:val="20"/>
              </w:rPr>
              <w:t xml:space="preserve">                               </w:t>
            </w:r>
            <w:r w:rsidR="00170861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</w:tr>
    </w:tbl>
    <w:p w:rsidR="004E44C7" w:rsidRPr="00A50AEC" w:rsidRDefault="00E47B72" w:rsidP="00D035E8">
      <w:pPr>
        <w:jc w:val="center"/>
        <w:rPr>
          <w:rFonts w:ascii="Tahoma" w:hAnsi="Tahoma" w:cs="Tahoma"/>
          <w:b/>
          <w:iCs/>
          <w:sz w:val="20"/>
          <w:szCs w:val="20"/>
        </w:rPr>
      </w:pPr>
      <w:r w:rsidRPr="00A50AEC">
        <w:rPr>
          <w:rFonts w:ascii="Tahoma" w:hAnsi="Tahoma" w:cs="Tahoma"/>
          <w:b/>
          <w:iCs/>
          <w:sz w:val="20"/>
          <w:szCs w:val="20"/>
        </w:rPr>
        <w:t>Заявка на заключение договора</w:t>
      </w:r>
      <w:r w:rsidR="00A50AEC">
        <w:rPr>
          <w:rFonts w:ascii="Tahoma" w:hAnsi="Tahoma" w:cs="Tahoma"/>
          <w:b/>
          <w:iCs/>
          <w:sz w:val="20"/>
          <w:szCs w:val="20"/>
        </w:rPr>
        <w:t xml:space="preserve"> холодного водоснабжения и(или) водоотведения</w:t>
      </w:r>
    </w:p>
    <w:p w:rsidR="004E44C7" w:rsidRDefault="00E47B72" w:rsidP="00CB40F8">
      <w:pPr>
        <w:jc w:val="center"/>
        <w:rPr>
          <w:rFonts w:ascii="Tahoma" w:hAnsi="Tahoma" w:cs="Tahoma"/>
          <w:b/>
          <w:iCs/>
          <w:sz w:val="20"/>
          <w:szCs w:val="20"/>
        </w:rPr>
      </w:pPr>
      <w:r w:rsidRPr="00A50AEC">
        <w:rPr>
          <w:rFonts w:ascii="Tahoma" w:hAnsi="Tahoma" w:cs="Tahoma"/>
          <w:b/>
          <w:iCs/>
          <w:sz w:val="20"/>
          <w:szCs w:val="20"/>
        </w:rPr>
        <w:t xml:space="preserve">(для </w:t>
      </w:r>
      <w:r w:rsidR="00121FA1">
        <w:rPr>
          <w:rFonts w:ascii="Tahoma" w:hAnsi="Tahoma" w:cs="Tahoma"/>
          <w:b/>
          <w:iCs/>
          <w:sz w:val="20"/>
          <w:szCs w:val="20"/>
        </w:rPr>
        <w:t>физических л</w:t>
      </w:r>
      <w:r w:rsidR="00170861">
        <w:rPr>
          <w:rFonts w:ascii="Tahoma" w:hAnsi="Tahoma" w:cs="Tahoma"/>
          <w:b/>
          <w:iCs/>
          <w:sz w:val="20"/>
          <w:szCs w:val="20"/>
        </w:rPr>
        <w:t>иц</w:t>
      </w:r>
      <w:r w:rsidR="00121FA1">
        <w:rPr>
          <w:rFonts w:ascii="Tahoma" w:hAnsi="Tahoma" w:cs="Tahoma"/>
          <w:b/>
          <w:iCs/>
          <w:sz w:val="20"/>
          <w:szCs w:val="20"/>
        </w:rPr>
        <w:t xml:space="preserve"> (жил</w:t>
      </w:r>
      <w:r w:rsidR="00987FC6">
        <w:rPr>
          <w:rFonts w:ascii="Tahoma" w:hAnsi="Tahoma" w:cs="Tahoma"/>
          <w:b/>
          <w:iCs/>
          <w:sz w:val="20"/>
          <w:szCs w:val="20"/>
        </w:rPr>
        <w:t>ой дом</w:t>
      </w:r>
      <w:r w:rsidR="00121FA1">
        <w:rPr>
          <w:rFonts w:ascii="Tahoma" w:hAnsi="Tahoma" w:cs="Tahoma"/>
          <w:b/>
          <w:iCs/>
          <w:sz w:val="20"/>
          <w:szCs w:val="20"/>
        </w:rPr>
        <w:t xml:space="preserve"> (домовладение</w:t>
      </w:r>
      <w:r w:rsidRPr="00A50AEC">
        <w:rPr>
          <w:rFonts w:ascii="Tahoma" w:hAnsi="Tahoma" w:cs="Tahoma"/>
          <w:b/>
          <w:iCs/>
          <w:sz w:val="20"/>
          <w:szCs w:val="20"/>
        </w:rPr>
        <w:t>)</w:t>
      </w:r>
      <w:r w:rsidR="00121FA1">
        <w:rPr>
          <w:rFonts w:ascii="Tahoma" w:hAnsi="Tahoma" w:cs="Tahoma"/>
          <w:b/>
          <w:iCs/>
          <w:sz w:val="20"/>
          <w:szCs w:val="20"/>
        </w:rPr>
        <w:t>)</w:t>
      </w:r>
    </w:p>
    <w:p w:rsidR="00CB40F8" w:rsidRDefault="00CB40F8" w:rsidP="00CB40F8">
      <w:pPr>
        <w:rPr>
          <w:rFonts w:ascii="Tahoma" w:hAnsi="Tahoma" w:cs="Tahoma"/>
          <w:b/>
          <w:iCs/>
          <w:sz w:val="20"/>
          <w:szCs w:val="20"/>
        </w:rPr>
      </w:pPr>
    </w:p>
    <w:p w:rsidR="00CB40F8" w:rsidRDefault="00CB40F8" w:rsidP="00FF073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г</w:t>
      </w:r>
      <w:r w:rsidRPr="00CB40F8">
        <w:rPr>
          <w:rFonts w:ascii="Tahoma" w:hAnsi="Tahoma" w:cs="Tahoma"/>
          <w:iCs/>
          <w:sz w:val="20"/>
          <w:szCs w:val="20"/>
        </w:rPr>
        <w:t xml:space="preserve">. Дивногосрк                 </w:t>
      </w:r>
      <w:r>
        <w:rPr>
          <w:rFonts w:ascii="Tahoma" w:hAnsi="Tahoma" w:cs="Tahoma"/>
          <w:iCs/>
          <w:sz w:val="20"/>
          <w:szCs w:val="20"/>
        </w:rPr>
        <w:t xml:space="preserve">                 </w:t>
      </w:r>
      <w:r w:rsidRPr="00CB40F8">
        <w:rPr>
          <w:rFonts w:ascii="Tahoma" w:hAnsi="Tahoma" w:cs="Tahoma"/>
          <w:iCs/>
          <w:sz w:val="20"/>
          <w:szCs w:val="20"/>
        </w:rPr>
        <w:t xml:space="preserve">                                       </w:t>
      </w:r>
      <w:r>
        <w:rPr>
          <w:rFonts w:ascii="Tahoma" w:hAnsi="Tahoma" w:cs="Tahoma"/>
          <w:iCs/>
          <w:sz w:val="20"/>
          <w:szCs w:val="20"/>
        </w:rPr>
        <w:t xml:space="preserve">            </w:t>
      </w:r>
      <w:r w:rsidRPr="00CB40F8">
        <w:rPr>
          <w:rFonts w:ascii="Tahoma" w:hAnsi="Tahoma" w:cs="Tahoma"/>
          <w:iCs/>
          <w:sz w:val="20"/>
          <w:szCs w:val="20"/>
        </w:rPr>
        <w:t xml:space="preserve">   </w:t>
      </w:r>
    </w:p>
    <w:p w:rsidR="00CB40F8" w:rsidRPr="00A50AEC" w:rsidRDefault="00CB40F8" w:rsidP="00CB40F8">
      <w:pPr>
        <w:rPr>
          <w:rFonts w:ascii="Tahoma" w:eastAsia="Times New Roman" w:hAnsi="Tahoma" w:cs="Tahoma"/>
          <w:b/>
          <w:sz w:val="20"/>
          <w:szCs w:val="20"/>
        </w:rPr>
      </w:pPr>
    </w:p>
    <w:p w:rsidR="00170861" w:rsidRPr="003068D5" w:rsidRDefault="00E47B72" w:rsidP="00170861">
      <w:pPr>
        <w:rPr>
          <w:rFonts w:ascii="Tahoma" w:hAnsi="Tahoma" w:cs="Tahoma"/>
          <w:b/>
          <w:bCs/>
          <w:sz w:val="20"/>
          <w:szCs w:val="20"/>
        </w:rPr>
      </w:pPr>
      <w:r w:rsidRPr="00E17C0B">
        <w:rPr>
          <w:rFonts w:ascii="Tahoma" w:eastAsia="Times New Roman" w:hAnsi="Tahoma" w:cs="Tahoma"/>
          <w:sz w:val="20"/>
          <w:szCs w:val="20"/>
        </w:rPr>
        <w:tab/>
      </w:r>
      <w:r w:rsidRPr="00766013">
        <w:rPr>
          <w:rFonts w:ascii="Tahoma" w:eastAsia="Times New Roman" w:hAnsi="Tahoma" w:cs="Tahoma"/>
          <w:sz w:val="20"/>
          <w:szCs w:val="20"/>
        </w:rPr>
        <w:t xml:space="preserve">Я, </w:t>
      </w:r>
      <w:r w:rsidR="00766013" w:rsidRPr="00766013">
        <w:rPr>
          <w:rFonts w:ascii="Tahoma" w:eastAsia="Times New Roman" w:hAnsi="Tahoma" w:cs="Tahoma"/>
          <w:sz w:val="20"/>
          <w:szCs w:val="20"/>
        </w:rPr>
        <w:t>__</w:t>
      </w:r>
      <w:r w:rsidRPr="00766013">
        <w:rPr>
          <w:rFonts w:ascii="Tahoma" w:eastAsia="Times New Roman" w:hAnsi="Tahoma" w:cs="Tahoma"/>
          <w:sz w:val="20"/>
          <w:szCs w:val="20"/>
        </w:rPr>
        <w:t>__________________________</w:t>
      </w:r>
      <w:r w:rsidR="00986E6E" w:rsidRPr="00766013">
        <w:rPr>
          <w:rFonts w:ascii="Tahoma" w:eastAsia="Times New Roman" w:hAnsi="Tahoma" w:cs="Tahoma"/>
          <w:sz w:val="20"/>
          <w:szCs w:val="20"/>
        </w:rPr>
        <w:t>______________________</w:t>
      </w:r>
      <w:r w:rsidR="00766013" w:rsidRPr="00766013">
        <w:rPr>
          <w:rFonts w:ascii="Tahoma" w:eastAsia="Times New Roman" w:hAnsi="Tahoma" w:cs="Tahoma"/>
          <w:sz w:val="20"/>
          <w:szCs w:val="20"/>
        </w:rPr>
        <w:t>_</w:t>
      </w:r>
      <w:r w:rsidR="00CE0F0B">
        <w:rPr>
          <w:rFonts w:ascii="Tahoma" w:eastAsia="Times New Roman" w:hAnsi="Tahoma" w:cs="Tahoma"/>
          <w:sz w:val="20"/>
          <w:szCs w:val="20"/>
        </w:rPr>
        <w:t>_____________________________________</w:t>
      </w:r>
      <w:r w:rsidR="00766013" w:rsidRPr="00766013">
        <w:rPr>
          <w:rFonts w:ascii="Tahoma" w:eastAsia="Times New Roman" w:hAnsi="Tahoma" w:cs="Tahoma"/>
          <w:sz w:val="20"/>
          <w:szCs w:val="20"/>
        </w:rPr>
        <w:t>, паспорт серия</w:t>
      </w:r>
      <w:r w:rsidR="00CE0F0B">
        <w:rPr>
          <w:rFonts w:ascii="Tahoma" w:eastAsia="Times New Roman" w:hAnsi="Tahoma" w:cs="Tahoma"/>
          <w:sz w:val="20"/>
          <w:szCs w:val="20"/>
        </w:rPr>
        <w:t xml:space="preserve"> </w:t>
      </w:r>
      <w:r w:rsidRPr="00766013">
        <w:rPr>
          <w:rFonts w:ascii="Tahoma" w:eastAsia="Times New Roman" w:hAnsi="Tahoma" w:cs="Tahoma"/>
          <w:sz w:val="20"/>
          <w:szCs w:val="20"/>
        </w:rPr>
        <w:t>____</w:t>
      </w:r>
      <w:r w:rsidR="00986E6E" w:rsidRPr="00766013">
        <w:rPr>
          <w:rFonts w:ascii="Tahoma" w:eastAsia="Times New Roman" w:hAnsi="Tahoma" w:cs="Tahoma"/>
          <w:sz w:val="20"/>
          <w:szCs w:val="20"/>
        </w:rPr>
        <w:t>_____</w:t>
      </w:r>
      <w:r w:rsidR="00766013" w:rsidRPr="00766013">
        <w:rPr>
          <w:rFonts w:ascii="Tahoma" w:eastAsia="Times New Roman" w:hAnsi="Tahoma" w:cs="Tahoma"/>
          <w:sz w:val="20"/>
          <w:szCs w:val="20"/>
        </w:rPr>
        <w:t>№</w:t>
      </w:r>
      <w:r w:rsidR="00986E6E" w:rsidRPr="00766013">
        <w:rPr>
          <w:rFonts w:ascii="Tahoma" w:eastAsia="Times New Roman" w:hAnsi="Tahoma" w:cs="Tahoma"/>
          <w:sz w:val="20"/>
          <w:szCs w:val="20"/>
        </w:rPr>
        <w:t xml:space="preserve">______________, выдан </w:t>
      </w:r>
      <w:r w:rsidRPr="00766013">
        <w:rPr>
          <w:rFonts w:ascii="Tahoma" w:eastAsia="Times New Roman" w:hAnsi="Tahoma" w:cs="Tahoma"/>
          <w:sz w:val="20"/>
          <w:szCs w:val="20"/>
        </w:rPr>
        <w:t>__</w:t>
      </w:r>
      <w:r w:rsidR="00986E6E" w:rsidRPr="00766013">
        <w:rPr>
          <w:rFonts w:ascii="Tahoma" w:eastAsia="Times New Roman" w:hAnsi="Tahoma" w:cs="Tahoma"/>
          <w:sz w:val="20"/>
          <w:szCs w:val="20"/>
        </w:rPr>
        <w:t>__</w:t>
      </w:r>
      <w:r w:rsidRPr="00766013">
        <w:rPr>
          <w:rFonts w:ascii="Tahoma" w:eastAsia="Times New Roman" w:hAnsi="Tahoma" w:cs="Tahoma"/>
          <w:sz w:val="20"/>
          <w:szCs w:val="20"/>
        </w:rPr>
        <w:t>.__</w:t>
      </w:r>
      <w:r w:rsidR="00986E6E" w:rsidRPr="00766013">
        <w:rPr>
          <w:rFonts w:ascii="Tahoma" w:eastAsia="Times New Roman" w:hAnsi="Tahoma" w:cs="Tahoma"/>
          <w:sz w:val="20"/>
          <w:szCs w:val="20"/>
        </w:rPr>
        <w:t>__</w:t>
      </w:r>
      <w:r w:rsidRPr="00766013">
        <w:rPr>
          <w:rFonts w:ascii="Tahoma" w:eastAsia="Times New Roman" w:hAnsi="Tahoma" w:cs="Tahoma"/>
          <w:sz w:val="20"/>
          <w:szCs w:val="20"/>
        </w:rPr>
        <w:t>.____</w:t>
      </w:r>
      <w:r w:rsidR="00986E6E" w:rsidRPr="00766013">
        <w:rPr>
          <w:rFonts w:ascii="Tahoma" w:eastAsia="Times New Roman" w:hAnsi="Tahoma" w:cs="Tahoma"/>
          <w:sz w:val="20"/>
          <w:szCs w:val="20"/>
        </w:rPr>
        <w:t>_____</w:t>
      </w:r>
      <w:r w:rsidRPr="00766013">
        <w:rPr>
          <w:rFonts w:ascii="Tahoma" w:eastAsia="Times New Roman" w:hAnsi="Tahoma" w:cs="Tahoma"/>
          <w:sz w:val="20"/>
          <w:szCs w:val="20"/>
        </w:rPr>
        <w:t xml:space="preserve"> г.</w:t>
      </w:r>
      <w:r w:rsidR="00766013" w:rsidRPr="00766013">
        <w:rPr>
          <w:rFonts w:ascii="Tahoma" w:eastAsia="Times New Roman" w:hAnsi="Tahoma" w:cs="Tahoma"/>
          <w:sz w:val="20"/>
          <w:szCs w:val="20"/>
        </w:rPr>
        <w:t xml:space="preserve">, </w:t>
      </w:r>
      <w:r w:rsidR="00CE0F0B">
        <w:rPr>
          <w:rFonts w:ascii="Tahoma" w:eastAsia="Times New Roman" w:hAnsi="Tahoma" w:cs="Tahoma"/>
          <w:iCs/>
          <w:color w:val="000000"/>
          <w:sz w:val="20"/>
          <w:szCs w:val="20"/>
        </w:rPr>
        <w:t>в лице __________________________</w:t>
      </w:r>
      <w:r w:rsidR="00986E6E" w:rsidRPr="00766013">
        <w:rPr>
          <w:rFonts w:ascii="Tahoma" w:eastAsia="MS Mincho" w:hAnsi="Tahoma" w:cs="Tahoma"/>
          <w:iCs/>
          <w:color w:val="000000"/>
          <w:sz w:val="20"/>
          <w:szCs w:val="20"/>
        </w:rPr>
        <w:t>, действующий(ая)</w:t>
      </w:r>
      <w:r w:rsidR="00766013">
        <w:rPr>
          <w:rFonts w:ascii="Tahoma" w:eastAsia="MS Mincho" w:hAnsi="Tahoma" w:cs="Tahoma"/>
          <w:iCs/>
          <w:color w:val="000000"/>
          <w:sz w:val="20"/>
          <w:szCs w:val="20"/>
        </w:rPr>
        <w:t xml:space="preserve"> </w:t>
      </w:r>
      <w:r w:rsidR="00766013" w:rsidRPr="00766013">
        <w:rPr>
          <w:rFonts w:ascii="Tahoma" w:eastAsia="MS Mincho" w:hAnsi="Tahoma" w:cs="Tahoma"/>
          <w:iCs/>
          <w:color w:val="000000"/>
          <w:sz w:val="20"/>
          <w:szCs w:val="20"/>
        </w:rPr>
        <w:t>на</w:t>
      </w:r>
      <w:r w:rsidR="00766013">
        <w:rPr>
          <w:rFonts w:ascii="Tahoma" w:eastAsia="MS Mincho" w:hAnsi="Tahoma" w:cs="Tahoma"/>
          <w:iCs/>
          <w:color w:val="000000"/>
          <w:sz w:val="20"/>
          <w:szCs w:val="20"/>
        </w:rPr>
        <w:t xml:space="preserve"> </w:t>
      </w:r>
      <w:r w:rsidR="00766013" w:rsidRPr="00766013">
        <w:rPr>
          <w:rFonts w:ascii="Tahoma" w:eastAsia="MS Mincho" w:hAnsi="Tahoma" w:cs="Tahoma"/>
          <w:iCs/>
          <w:color w:val="000000"/>
          <w:sz w:val="20"/>
          <w:szCs w:val="20"/>
        </w:rPr>
        <w:t>основании</w:t>
      </w:r>
      <w:r w:rsidR="00766013">
        <w:rPr>
          <w:rFonts w:ascii="Tahoma" w:eastAsia="MS Mincho" w:hAnsi="Tahoma" w:cs="Tahoma"/>
          <w:iCs/>
          <w:color w:val="000000"/>
          <w:sz w:val="20"/>
          <w:szCs w:val="20"/>
        </w:rPr>
        <w:t xml:space="preserve"> _</w:t>
      </w:r>
      <w:r w:rsidRPr="00766013">
        <w:rPr>
          <w:rFonts w:ascii="Tahoma" w:eastAsia="MS Mincho" w:hAnsi="Tahoma" w:cs="Tahoma"/>
          <w:iCs/>
          <w:color w:val="000000"/>
          <w:sz w:val="20"/>
          <w:szCs w:val="20"/>
        </w:rPr>
        <w:t>__</w:t>
      </w:r>
      <w:r w:rsidR="00766013">
        <w:rPr>
          <w:rFonts w:ascii="Tahoma" w:eastAsia="MS Mincho" w:hAnsi="Tahoma" w:cs="Tahoma"/>
          <w:iCs/>
          <w:color w:val="000000"/>
          <w:sz w:val="20"/>
          <w:szCs w:val="20"/>
        </w:rPr>
        <w:t xml:space="preserve">____________________________ </w:t>
      </w:r>
      <w:r w:rsidR="00766013" w:rsidRPr="00766013">
        <w:rPr>
          <w:rFonts w:ascii="Tahoma" w:eastAsia="MS Mincho" w:hAnsi="Tahoma" w:cs="Tahoma"/>
          <w:iCs/>
          <w:color w:val="000000"/>
          <w:sz w:val="20"/>
          <w:szCs w:val="20"/>
        </w:rPr>
        <w:t>№</w:t>
      </w:r>
      <w:r w:rsidR="00766013">
        <w:rPr>
          <w:rFonts w:ascii="Tahoma" w:eastAsia="MS Mincho" w:hAnsi="Tahoma" w:cs="Tahoma"/>
          <w:iCs/>
          <w:color w:val="000000"/>
          <w:sz w:val="20"/>
          <w:szCs w:val="20"/>
        </w:rPr>
        <w:t xml:space="preserve"> </w:t>
      </w:r>
      <w:r w:rsidR="00766013" w:rsidRPr="00766013">
        <w:rPr>
          <w:rFonts w:ascii="Tahoma" w:eastAsia="MS Mincho" w:hAnsi="Tahoma" w:cs="Tahoma"/>
          <w:iCs/>
          <w:color w:val="000000"/>
          <w:sz w:val="20"/>
          <w:szCs w:val="20"/>
        </w:rPr>
        <w:t>______________________</w:t>
      </w:r>
      <w:r w:rsidR="00766013">
        <w:rPr>
          <w:rFonts w:ascii="Tahoma" w:eastAsia="MS Mincho" w:hAnsi="Tahoma" w:cs="Tahoma"/>
          <w:iCs/>
          <w:color w:val="000000"/>
          <w:sz w:val="20"/>
          <w:szCs w:val="20"/>
        </w:rPr>
        <w:t xml:space="preserve"> </w:t>
      </w:r>
      <w:r w:rsidR="00766013" w:rsidRPr="00766013">
        <w:rPr>
          <w:rFonts w:ascii="Tahoma" w:eastAsia="MS Mincho" w:hAnsi="Tahoma" w:cs="Tahoma"/>
          <w:iCs/>
          <w:color w:val="000000"/>
          <w:sz w:val="20"/>
          <w:szCs w:val="20"/>
        </w:rPr>
        <w:t>от</w:t>
      </w:r>
      <w:r w:rsidR="00766013">
        <w:rPr>
          <w:rFonts w:ascii="Tahoma" w:eastAsia="MS Mincho" w:hAnsi="Tahoma" w:cs="Tahoma"/>
          <w:iCs/>
          <w:color w:val="000000"/>
          <w:sz w:val="20"/>
          <w:szCs w:val="20"/>
        </w:rPr>
        <w:t xml:space="preserve"> </w:t>
      </w:r>
      <w:r w:rsidR="00766013" w:rsidRPr="00766013">
        <w:rPr>
          <w:rFonts w:ascii="Tahoma" w:eastAsia="MS Mincho" w:hAnsi="Tahoma" w:cs="Tahoma"/>
          <w:iCs/>
          <w:color w:val="000000"/>
          <w:sz w:val="20"/>
          <w:szCs w:val="20"/>
        </w:rPr>
        <w:t>___________,</w:t>
      </w:r>
    </w:p>
    <w:p w:rsidR="00170861" w:rsidRPr="003068D5" w:rsidRDefault="00170861" w:rsidP="00170861">
      <w:pPr>
        <w:spacing w:line="276" w:lineRule="auto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п</w:t>
      </w:r>
      <w:r w:rsidRPr="003068D5">
        <w:rPr>
          <w:rFonts w:ascii="Tahoma" w:hAnsi="Tahoma" w:cs="Tahoma"/>
          <w:bCs/>
          <w:sz w:val="20"/>
          <w:szCs w:val="20"/>
        </w:rPr>
        <w:t xml:space="preserve">рошу заключить с    </w:t>
      </w:r>
      <w:r w:rsidR="004378E0">
        <w:rPr>
          <w:rFonts w:ascii="Tahoma" w:hAnsi="Tahoma" w:cs="Tahoma"/>
          <w:bCs/>
          <w:sz w:val="20"/>
          <w:szCs w:val="20"/>
        </w:rPr>
        <w:t>«</w:t>
      </w:r>
      <w:r w:rsidRPr="003068D5">
        <w:rPr>
          <w:rFonts w:ascii="Tahoma" w:hAnsi="Tahoma" w:cs="Tahoma"/>
          <w:bCs/>
          <w:sz w:val="20"/>
          <w:szCs w:val="20"/>
        </w:rPr>
        <w:t>____</w:t>
      </w:r>
      <w:r w:rsidR="004378E0">
        <w:rPr>
          <w:rFonts w:ascii="Tahoma" w:hAnsi="Tahoma" w:cs="Tahoma"/>
          <w:bCs/>
          <w:sz w:val="20"/>
          <w:szCs w:val="20"/>
        </w:rPr>
        <w:t xml:space="preserve">»______________________ </w:t>
      </w:r>
      <w:r w:rsidRPr="003068D5">
        <w:rPr>
          <w:rFonts w:ascii="Tahoma" w:hAnsi="Tahoma" w:cs="Tahoma"/>
          <w:bCs/>
          <w:sz w:val="20"/>
          <w:szCs w:val="20"/>
        </w:rPr>
        <w:t>20____года:</w:t>
      </w:r>
    </w:p>
    <w:p w:rsidR="00170861" w:rsidRPr="003068D5" w:rsidRDefault="00170861" w:rsidP="00170861">
      <w:pPr>
        <w:widowControl/>
        <w:numPr>
          <w:ilvl w:val="0"/>
          <w:numId w:val="4"/>
        </w:numPr>
        <w:tabs>
          <w:tab w:val="clear" w:pos="502"/>
          <w:tab w:val="num" w:pos="426"/>
        </w:tabs>
        <w:suppressAutoHyphens w:val="0"/>
        <w:spacing w:line="276" w:lineRule="auto"/>
        <w:ind w:left="426" w:firstLine="0"/>
        <w:jc w:val="both"/>
        <w:rPr>
          <w:rFonts w:ascii="Tahoma" w:hAnsi="Tahoma" w:cs="Tahoma"/>
          <w:b/>
          <w:bCs/>
          <w:sz w:val="20"/>
          <w:szCs w:val="20"/>
        </w:rPr>
      </w:pPr>
      <w:r w:rsidRPr="003068D5">
        <w:rPr>
          <w:rFonts w:ascii="Tahoma" w:hAnsi="Tahoma" w:cs="Tahoma"/>
          <w:b/>
          <w:bCs/>
          <w:sz w:val="20"/>
          <w:szCs w:val="20"/>
        </w:rPr>
        <w:t xml:space="preserve">единый договор холодного водоснабжения и водоотведения </w:t>
      </w:r>
    </w:p>
    <w:p w:rsidR="00170861" w:rsidRPr="003068D5" w:rsidRDefault="00170861" w:rsidP="00170861">
      <w:pPr>
        <w:widowControl/>
        <w:numPr>
          <w:ilvl w:val="0"/>
          <w:numId w:val="4"/>
        </w:numPr>
        <w:tabs>
          <w:tab w:val="clear" w:pos="502"/>
          <w:tab w:val="num" w:pos="426"/>
        </w:tabs>
        <w:suppressAutoHyphens w:val="0"/>
        <w:spacing w:line="276" w:lineRule="auto"/>
        <w:ind w:left="426" w:firstLine="0"/>
        <w:jc w:val="both"/>
        <w:rPr>
          <w:rFonts w:ascii="Tahoma" w:hAnsi="Tahoma" w:cs="Tahoma"/>
          <w:b/>
          <w:bCs/>
          <w:sz w:val="20"/>
          <w:szCs w:val="20"/>
        </w:rPr>
      </w:pPr>
      <w:r w:rsidRPr="003068D5">
        <w:rPr>
          <w:rFonts w:ascii="Tahoma" w:hAnsi="Tahoma" w:cs="Tahoma"/>
          <w:b/>
          <w:bCs/>
          <w:sz w:val="20"/>
          <w:szCs w:val="20"/>
        </w:rPr>
        <w:t xml:space="preserve">договор холодного водоснабжения </w:t>
      </w:r>
    </w:p>
    <w:p w:rsidR="00E25CE0" w:rsidRDefault="00170861" w:rsidP="002F332D">
      <w:pPr>
        <w:widowControl/>
        <w:numPr>
          <w:ilvl w:val="0"/>
          <w:numId w:val="4"/>
        </w:numPr>
        <w:tabs>
          <w:tab w:val="clear" w:pos="502"/>
          <w:tab w:val="num" w:pos="426"/>
        </w:tabs>
        <w:suppressAutoHyphens w:val="0"/>
        <w:spacing w:line="240" w:lineRule="exact"/>
        <w:ind w:left="425" w:firstLine="0"/>
        <w:jc w:val="both"/>
        <w:rPr>
          <w:rFonts w:ascii="Tahoma" w:hAnsi="Tahoma" w:cs="Tahoma"/>
          <w:b/>
          <w:bCs/>
          <w:sz w:val="20"/>
          <w:szCs w:val="20"/>
        </w:rPr>
      </w:pPr>
      <w:r w:rsidRPr="003068D5">
        <w:rPr>
          <w:rFonts w:ascii="Tahoma" w:hAnsi="Tahoma" w:cs="Tahoma"/>
          <w:b/>
          <w:bCs/>
          <w:sz w:val="20"/>
          <w:szCs w:val="20"/>
        </w:rPr>
        <w:t>договор водоотведения</w:t>
      </w:r>
    </w:p>
    <w:p w:rsidR="00CB10FB" w:rsidRDefault="002A1A63" w:rsidP="002F332D">
      <w:pPr>
        <w:widowControl/>
        <w:numPr>
          <w:ilvl w:val="0"/>
          <w:numId w:val="4"/>
        </w:numPr>
        <w:tabs>
          <w:tab w:val="clear" w:pos="502"/>
          <w:tab w:val="num" w:pos="426"/>
        </w:tabs>
        <w:suppressAutoHyphens w:val="0"/>
        <w:spacing w:line="240" w:lineRule="exact"/>
        <w:ind w:left="425" w:firstLine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договор </w:t>
      </w:r>
      <w:r w:rsidR="00CB10FB">
        <w:rPr>
          <w:rFonts w:ascii="Tahoma" w:hAnsi="Tahoma" w:cs="Tahoma"/>
          <w:b/>
          <w:bCs/>
          <w:sz w:val="20"/>
          <w:szCs w:val="20"/>
        </w:rPr>
        <w:t>холодного водоснабжения через водоразборную колонку</w:t>
      </w:r>
    </w:p>
    <w:p w:rsidR="00CB10FB" w:rsidRDefault="002A1A63" w:rsidP="002F332D">
      <w:pPr>
        <w:widowControl/>
        <w:numPr>
          <w:ilvl w:val="0"/>
          <w:numId w:val="4"/>
        </w:numPr>
        <w:tabs>
          <w:tab w:val="clear" w:pos="502"/>
          <w:tab w:val="num" w:pos="426"/>
        </w:tabs>
        <w:suppressAutoHyphens w:val="0"/>
        <w:spacing w:line="240" w:lineRule="exact"/>
        <w:ind w:left="425" w:firstLine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договор </w:t>
      </w:r>
      <w:r w:rsidR="00CB10FB">
        <w:rPr>
          <w:rFonts w:ascii="Tahoma" w:hAnsi="Tahoma" w:cs="Tahoma"/>
          <w:b/>
          <w:bCs/>
          <w:sz w:val="20"/>
          <w:szCs w:val="20"/>
        </w:rPr>
        <w:t>на подвоз холодной воды</w:t>
      </w:r>
    </w:p>
    <w:p w:rsidR="00C774D0" w:rsidRPr="00954C85" w:rsidRDefault="00B403EE" w:rsidP="002F332D">
      <w:pPr>
        <w:widowControl/>
        <w:suppressAutoHyphens w:val="0"/>
        <w:spacing w:line="240" w:lineRule="exact"/>
        <w:ind w:left="425"/>
        <w:rPr>
          <w:rFonts w:ascii="Tahoma" w:hAnsi="Tahoma" w:cs="Tahoma"/>
          <w:bCs/>
        </w:rPr>
      </w:pPr>
      <w:r>
        <w:rPr>
          <w:rFonts w:ascii="Tahoma" w:hAnsi="Tahoma" w:cs="Tahoma"/>
          <w:bCs/>
          <w:vertAlign w:val="superscript"/>
        </w:rPr>
        <w:t xml:space="preserve">            </w:t>
      </w:r>
      <w:r w:rsidR="00C774D0" w:rsidRPr="00954C85">
        <w:rPr>
          <w:rFonts w:ascii="Tahoma" w:hAnsi="Tahoma" w:cs="Tahoma"/>
          <w:bCs/>
          <w:vertAlign w:val="superscript"/>
        </w:rPr>
        <w:t>(нужное подчеркнуть</w:t>
      </w:r>
      <w:r>
        <w:rPr>
          <w:rFonts w:ascii="Tahoma" w:hAnsi="Tahoma" w:cs="Tahoma"/>
          <w:bCs/>
          <w:vertAlign w:val="superscript"/>
        </w:rPr>
        <w:t>)</w:t>
      </w:r>
    </w:p>
    <w:p w:rsidR="00E25CE0" w:rsidRDefault="004378E0" w:rsidP="00954C85">
      <w:pPr>
        <w:spacing w:line="200" w:lineRule="exac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на </w:t>
      </w:r>
      <w:r w:rsidR="00E47B72" w:rsidRPr="00766013">
        <w:rPr>
          <w:rFonts w:ascii="Tahoma" w:hAnsi="Tahoma" w:cs="Tahoma"/>
          <w:sz w:val="20"/>
          <w:szCs w:val="20"/>
        </w:rPr>
        <w:t>жилой дом по адресу: ____________________________</w:t>
      </w:r>
      <w:r w:rsidR="00E25CE0">
        <w:rPr>
          <w:rFonts w:ascii="Tahoma" w:hAnsi="Tahoma" w:cs="Tahoma"/>
          <w:sz w:val="20"/>
          <w:szCs w:val="20"/>
        </w:rPr>
        <w:t>________________________________________________,</w:t>
      </w:r>
    </w:p>
    <w:p w:rsidR="004E44C7" w:rsidRPr="001F0735" w:rsidRDefault="000D7CCB" w:rsidP="002B7E71">
      <w:pPr>
        <w:spacing w:line="280" w:lineRule="exact"/>
        <w:rPr>
          <w:rFonts w:ascii="Tahoma" w:eastAsia="MS Mincho" w:hAnsi="Tahoma" w:cs="Tahoma"/>
          <w:iCs/>
          <w:color w:val="00000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общей площадью</w:t>
      </w:r>
      <w:r w:rsidR="00E25CE0">
        <w:rPr>
          <w:rFonts w:ascii="Tahoma" w:hAnsi="Tahoma" w:cs="Tahoma"/>
          <w:sz w:val="20"/>
          <w:szCs w:val="20"/>
        </w:rPr>
        <w:t xml:space="preserve"> </w:t>
      </w:r>
      <w:r w:rsidR="00E47B72" w:rsidRPr="00766013">
        <w:rPr>
          <w:rFonts w:ascii="Tahoma" w:hAnsi="Tahoma" w:cs="Tahoma"/>
          <w:sz w:val="20"/>
          <w:szCs w:val="20"/>
        </w:rPr>
        <w:t>________</w:t>
      </w:r>
      <w:r w:rsidR="008D1A19">
        <w:rPr>
          <w:rFonts w:ascii="Tahoma" w:hAnsi="Tahoma" w:cs="Tahoma"/>
          <w:sz w:val="20"/>
          <w:szCs w:val="20"/>
        </w:rPr>
        <w:t>___</w:t>
      </w:r>
      <w:r w:rsidR="00E25CE0">
        <w:rPr>
          <w:rFonts w:ascii="Tahoma" w:hAnsi="Tahoma" w:cs="Tahoma"/>
          <w:sz w:val="20"/>
          <w:szCs w:val="20"/>
        </w:rPr>
        <w:t xml:space="preserve"> </w:t>
      </w:r>
      <w:r w:rsidR="008D1A19">
        <w:rPr>
          <w:rFonts w:ascii="Tahoma" w:hAnsi="Tahoma" w:cs="Tahoma"/>
          <w:sz w:val="20"/>
          <w:szCs w:val="20"/>
        </w:rPr>
        <w:t>м</w:t>
      </w:r>
      <w:r w:rsidR="008D1A19">
        <w:rPr>
          <w:rFonts w:ascii="Tahoma" w:hAnsi="Tahoma" w:cs="Tahoma"/>
          <w:sz w:val="20"/>
          <w:szCs w:val="20"/>
          <w:vertAlign w:val="superscript"/>
        </w:rPr>
        <w:t>2</w:t>
      </w:r>
      <w:r w:rsidR="00E47B72" w:rsidRPr="00766013">
        <w:rPr>
          <w:rFonts w:ascii="Tahoma" w:hAnsi="Tahoma" w:cs="Tahoma"/>
          <w:sz w:val="20"/>
          <w:szCs w:val="20"/>
        </w:rPr>
        <w:t>, в котором</w:t>
      </w:r>
      <w:r>
        <w:rPr>
          <w:rFonts w:ascii="Tahoma" w:hAnsi="Tahoma" w:cs="Tahoma"/>
          <w:sz w:val="20"/>
          <w:szCs w:val="20"/>
        </w:rPr>
        <w:t xml:space="preserve"> постоянно проживает</w:t>
      </w:r>
      <w:r w:rsidR="008D1A19">
        <w:rPr>
          <w:rFonts w:ascii="Tahoma" w:hAnsi="Tahoma" w:cs="Tahoma"/>
          <w:sz w:val="20"/>
          <w:szCs w:val="20"/>
        </w:rPr>
        <w:t>(зарегистрировано)</w:t>
      </w:r>
      <w:r>
        <w:rPr>
          <w:rFonts w:ascii="Tahoma" w:hAnsi="Tahoma" w:cs="Tahoma"/>
          <w:sz w:val="20"/>
          <w:szCs w:val="20"/>
        </w:rPr>
        <w:t xml:space="preserve"> __________</w:t>
      </w:r>
      <w:r w:rsidR="00D23A83">
        <w:rPr>
          <w:rFonts w:ascii="Tahoma" w:hAnsi="Tahoma" w:cs="Tahoma"/>
          <w:sz w:val="20"/>
          <w:szCs w:val="20"/>
        </w:rPr>
        <w:t xml:space="preserve"> </w:t>
      </w:r>
      <w:r w:rsidR="00E47B72" w:rsidRPr="00766013">
        <w:rPr>
          <w:rFonts w:ascii="Tahoma" w:hAnsi="Tahoma" w:cs="Tahoma"/>
          <w:sz w:val="20"/>
          <w:szCs w:val="20"/>
        </w:rPr>
        <w:t>человек.</w:t>
      </w:r>
    </w:p>
    <w:p w:rsidR="002B7E71" w:rsidRDefault="002B7E71" w:rsidP="002B7E71">
      <w:pPr>
        <w:tabs>
          <w:tab w:val="left" w:pos="0"/>
        </w:tabs>
        <w:spacing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Pr="003068D5">
        <w:rPr>
          <w:rFonts w:ascii="Tahoma" w:hAnsi="Tahoma" w:cs="Tahoma"/>
          <w:sz w:val="20"/>
          <w:szCs w:val="20"/>
        </w:rPr>
        <w:t>Наличие прибора учета:  ХВС -</w:t>
      </w:r>
      <w:r>
        <w:rPr>
          <w:rFonts w:ascii="Tahoma" w:hAnsi="Tahoma" w:cs="Tahoma"/>
          <w:sz w:val="20"/>
          <w:szCs w:val="20"/>
        </w:rPr>
        <w:t xml:space="preserve"> </w:t>
      </w:r>
      <w:r w:rsidRPr="003068D5">
        <w:rPr>
          <w:rFonts w:ascii="Tahoma" w:hAnsi="Tahoma" w:cs="Tahoma"/>
          <w:sz w:val="40"/>
          <w:szCs w:val="40"/>
        </w:rPr>
        <w:t>□</w:t>
      </w:r>
      <w:r>
        <w:rPr>
          <w:rFonts w:ascii="Tahoma" w:hAnsi="Tahoma" w:cs="Tahoma"/>
          <w:sz w:val="20"/>
          <w:szCs w:val="20"/>
        </w:rPr>
        <w:t xml:space="preserve">ДА </w:t>
      </w:r>
      <w:r w:rsidRPr="003068D5">
        <w:rPr>
          <w:rFonts w:ascii="Tahoma" w:hAnsi="Tahoma" w:cs="Tahoma"/>
          <w:sz w:val="20"/>
          <w:szCs w:val="20"/>
        </w:rPr>
        <w:t>/</w:t>
      </w:r>
      <w:r>
        <w:rPr>
          <w:rFonts w:ascii="Tahoma" w:hAnsi="Tahoma" w:cs="Tahoma"/>
          <w:sz w:val="20"/>
          <w:szCs w:val="20"/>
        </w:rPr>
        <w:t xml:space="preserve"> </w:t>
      </w:r>
      <w:r w:rsidRPr="003068D5">
        <w:rPr>
          <w:rFonts w:ascii="Tahoma" w:hAnsi="Tahoma" w:cs="Tahoma"/>
          <w:sz w:val="40"/>
          <w:szCs w:val="40"/>
        </w:rPr>
        <w:t>□</w:t>
      </w:r>
      <w:r w:rsidRPr="003068D5">
        <w:rPr>
          <w:rFonts w:ascii="Tahoma" w:hAnsi="Tahoma" w:cs="Tahoma"/>
          <w:sz w:val="20"/>
          <w:szCs w:val="20"/>
        </w:rPr>
        <w:t xml:space="preserve"> НЕТ; ГВС - </w:t>
      </w:r>
      <w:r w:rsidRPr="003068D5">
        <w:rPr>
          <w:rFonts w:ascii="Tahoma" w:hAnsi="Tahoma" w:cs="Tahoma"/>
          <w:sz w:val="40"/>
          <w:szCs w:val="40"/>
        </w:rPr>
        <w:t>□</w:t>
      </w:r>
      <w:r w:rsidRPr="003068D5">
        <w:rPr>
          <w:rFonts w:ascii="Tahoma" w:hAnsi="Tahoma" w:cs="Tahoma"/>
          <w:sz w:val="20"/>
          <w:szCs w:val="20"/>
        </w:rPr>
        <w:t xml:space="preserve">ДА / </w:t>
      </w:r>
      <w:r w:rsidRPr="003068D5">
        <w:rPr>
          <w:rFonts w:ascii="Tahoma" w:hAnsi="Tahoma" w:cs="Tahoma"/>
          <w:sz w:val="40"/>
          <w:szCs w:val="40"/>
        </w:rPr>
        <w:t>□</w:t>
      </w:r>
      <w:r w:rsidRPr="003068D5">
        <w:rPr>
          <w:rFonts w:ascii="Tahoma" w:hAnsi="Tahoma" w:cs="Tahoma"/>
          <w:sz w:val="20"/>
          <w:szCs w:val="20"/>
        </w:rPr>
        <w:t>НЕТ</w:t>
      </w:r>
      <w:r>
        <w:rPr>
          <w:rFonts w:ascii="Tahoma" w:hAnsi="Tahoma" w:cs="Tahoma"/>
          <w:sz w:val="20"/>
          <w:szCs w:val="20"/>
        </w:rPr>
        <w:t>;</w:t>
      </w:r>
    </w:p>
    <w:p w:rsidR="002B7E71" w:rsidRDefault="002B7E71" w:rsidP="002B7E71">
      <w:pPr>
        <w:tabs>
          <w:tab w:val="left" w:pos="0"/>
        </w:tabs>
        <w:spacing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Pr="003068D5">
        <w:rPr>
          <w:rFonts w:ascii="Tahoma" w:hAnsi="Tahoma" w:cs="Tahoma"/>
          <w:sz w:val="20"/>
          <w:szCs w:val="20"/>
        </w:rPr>
        <w:t>Наличие централизованного горячего водоснабжения:</w:t>
      </w:r>
      <w:r w:rsidRPr="001A7811">
        <w:rPr>
          <w:rFonts w:ascii="Tahoma" w:hAnsi="Tahoma" w:cs="Tahoma"/>
          <w:sz w:val="40"/>
          <w:szCs w:val="40"/>
        </w:rPr>
        <w:t xml:space="preserve"> </w:t>
      </w:r>
      <w:r w:rsidRPr="003068D5">
        <w:rPr>
          <w:rFonts w:ascii="Tahoma" w:hAnsi="Tahoma" w:cs="Tahoma"/>
          <w:sz w:val="40"/>
          <w:szCs w:val="40"/>
        </w:rPr>
        <w:t>□</w:t>
      </w:r>
      <w:r w:rsidRPr="003068D5">
        <w:rPr>
          <w:rFonts w:ascii="Tahoma" w:hAnsi="Tahoma" w:cs="Tahoma"/>
          <w:sz w:val="20"/>
          <w:szCs w:val="20"/>
        </w:rPr>
        <w:t>ДА /</w:t>
      </w:r>
      <w:r w:rsidRPr="003068D5">
        <w:rPr>
          <w:rFonts w:ascii="Tahoma" w:hAnsi="Tahoma" w:cs="Tahoma"/>
          <w:sz w:val="40"/>
          <w:szCs w:val="40"/>
        </w:rPr>
        <w:t>□</w:t>
      </w:r>
      <w:r w:rsidRPr="003068D5">
        <w:rPr>
          <w:rFonts w:ascii="Tahoma" w:hAnsi="Tahoma" w:cs="Tahoma"/>
          <w:sz w:val="20"/>
          <w:szCs w:val="20"/>
        </w:rPr>
        <w:t>НЕТ</w:t>
      </w:r>
      <w:r>
        <w:rPr>
          <w:rFonts w:ascii="Tahoma" w:hAnsi="Tahoma" w:cs="Tahoma"/>
          <w:sz w:val="20"/>
          <w:szCs w:val="20"/>
        </w:rPr>
        <w:t>, источник ГВС _________________ ____________________________________________________________________________________________;</w:t>
      </w:r>
    </w:p>
    <w:p w:rsidR="00B403EE" w:rsidRDefault="002B7E71" w:rsidP="002B7E71">
      <w:pPr>
        <w:tabs>
          <w:tab w:val="left" w:pos="0"/>
        </w:tabs>
        <w:jc w:val="both"/>
        <w:rPr>
          <w:rFonts w:ascii="Tahoma" w:hAnsi="Tahoma" w:cs="Tahoma"/>
          <w:sz w:val="20"/>
          <w:szCs w:val="20"/>
          <w:shd w:val="clear" w:color="auto" w:fill="FFFFFF"/>
        </w:rPr>
      </w:pPr>
      <w:r>
        <w:rPr>
          <w:rFonts w:ascii="Tahoma" w:hAnsi="Tahoma" w:cs="Tahoma"/>
          <w:sz w:val="20"/>
          <w:szCs w:val="20"/>
          <w:shd w:val="clear" w:color="auto" w:fill="FFFFFF"/>
        </w:rPr>
        <w:tab/>
      </w:r>
      <w:r w:rsidR="00E47B72" w:rsidRPr="00E17C0B">
        <w:rPr>
          <w:rFonts w:ascii="Tahoma" w:hAnsi="Tahoma" w:cs="Tahoma"/>
          <w:sz w:val="20"/>
          <w:szCs w:val="20"/>
          <w:shd w:val="clear" w:color="auto" w:fill="FFFFFF"/>
        </w:rPr>
        <w:t>Коммунальные услуги при использовании земельного участка и располож</w:t>
      </w:r>
      <w:r w:rsidR="001F0735">
        <w:rPr>
          <w:rFonts w:ascii="Tahoma" w:hAnsi="Tahoma" w:cs="Tahoma"/>
          <w:sz w:val="20"/>
          <w:szCs w:val="20"/>
          <w:shd w:val="clear" w:color="auto" w:fill="FFFFFF"/>
        </w:rPr>
        <w:t>енных на нем надворных построек</w:t>
      </w:r>
      <w:r w:rsidR="00954C85">
        <w:rPr>
          <w:rFonts w:ascii="Tahoma" w:hAnsi="Tahoma" w:cs="Tahoma"/>
          <w:sz w:val="20"/>
          <w:szCs w:val="20"/>
          <w:shd w:val="clear" w:color="auto" w:fill="FFFFFF"/>
        </w:rPr>
        <w:t xml:space="preserve"> </w:t>
      </w:r>
      <w:r w:rsidR="001F0735">
        <w:rPr>
          <w:rFonts w:ascii="Tahoma" w:hAnsi="Tahoma" w:cs="Tahoma"/>
          <w:sz w:val="20"/>
          <w:szCs w:val="20"/>
          <w:shd w:val="clear" w:color="auto" w:fill="FFFFFF"/>
        </w:rPr>
        <w:t>используются</w:t>
      </w:r>
      <w:r w:rsidR="00954C85">
        <w:rPr>
          <w:rFonts w:ascii="Tahoma" w:hAnsi="Tahoma" w:cs="Tahoma"/>
          <w:sz w:val="20"/>
          <w:szCs w:val="20"/>
          <w:shd w:val="clear" w:color="auto" w:fill="FFFFFF"/>
        </w:rPr>
        <w:t xml:space="preserve"> </w:t>
      </w:r>
      <w:r w:rsidR="001F0735">
        <w:rPr>
          <w:rFonts w:ascii="Tahoma" w:hAnsi="Tahoma" w:cs="Tahoma"/>
          <w:sz w:val="20"/>
          <w:szCs w:val="20"/>
          <w:shd w:val="clear" w:color="auto" w:fill="FFFFFF"/>
        </w:rPr>
        <w:t>мной</w:t>
      </w:r>
      <w:r w:rsidR="00954C85">
        <w:rPr>
          <w:rFonts w:ascii="Tahoma" w:hAnsi="Tahoma" w:cs="Tahoma"/>
          <w:sz w:val="20"/>
          <w:szCs w:val="20"/>
          <w:shd w:val="clear" w:color="auto" w:fill="FFFFFF"/>
        </w:rPr>
        <w:t xml:space="preserve"> для</w:t>
      </w:r>
      <w:r w:rsidR="00B403EE">
        <w:rPr>
          <w:rFonts w:ascii="Tahoma" w:hAnsi="Tahoma" w:cs="Tahoma"/>
          <w:sz w:val="20"/>
          <w:szCs w:val="20"/>
          <w:shd w:val="clear" w:color="auto" w:fill="FFFFFF"/>
        </w:rPr>
        <w:t xml:space="preserve"> ___________</w:t>
      </w:r>
      <w:r w:rsidR="00E47B72" w:rsidRPr="00E17C0B">
        <w:rPr>
          <w:rFonts w:ascii="Tahoma" w:hAnsi="Tahoma" w:cs="Tahoma"/>
          <w:sz w:val="20"/>
          <w:szCs w:val="20"/>
          <w:shd w:val="clear" w:color="auto" w:fill="FFFFFF"/>
        </w:rPr>
        <w:t>____________________________</w:t>
      </w:r>
      <w:r w:rsidR="00954C85">
        <w:rPr>
          <w:rFonts w:ascii="Tahoma" w:hAnsi="Tahoma" w:cs="Tahoma"/>
          <w:sz w:val="20"/>
          <w:szCs w:val="20"/>
          <w:shd w:val="clear" w:color="auto" w:fill="FFFFFF"/>
        </w:rPr>
        <w:t>______________________________,</w:t>
      </w:r>
      <w:r w:rsidR="00B403EE">
        <w:rPr>
          <w:rFonts w:ascii="Tahoma" w:hAnsi="Tahoma" w:cs="Tahoma"/>
          <w:sz w:val="20"/>
          <w:szCs w:val="20"/>
          <w:shd w:val="clear" w:color="auto" w:fill="FFFFFF"/>
        </w:rPr>
        <w:t xml:space="preserve"> </w:t>
      </w:r>
    </w:p>
    <w:p w:rsidR="004E44C7" w:rsidRPr="004E0B9F" w:rsidRDefault="00435505" w:rsidP="004E0B9F">
      <w:pPr>
        <w:tabs>
          <w:tab w:val="left" w:pos="142"/>
        </w:tabs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iCs/>
          <w:sz w:val="16"/>
          <w:szCs w:val="16"/>
          <w:shd w:val="clear" w:color="auto" w:fill="FFFFFF"/>
        </w:rPr>
        <w:t xml:space="preserve">                                                                 ( приготовление </w:t>
      </w:r>
      <w:r w:rsidRPr="001F0735">
        <w:rPr>
          <w:rFonts w:ascii="Tahoma" w:hAnsi="Tahoma" w:cs="Tahoma"/>
          <w:iCs/>
          <w:sz w:val="16"/>
          <w:szCs w:val="16"/>
          <w:shd w:val="clear" w:color="auto" w:fill="FFFFFF"/>
        </w:rPr>
        <w:t>пищи для людей, приготовление кормов для скота, полив, отопление и т. д.)</w:t>
      </w:r>
      <w:r w:rsidR="00B403EE">
        <w:rPr>
          <w:rFonts w:ascii="Tahoma" w:hAnsi="Tahoma" w:cs="Tahoma"/>
          <w:sz w:val="20"/>
          <w:szCs w:val="20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47B72" w:rsidRPr="00E17C0B">
        <w:rPr>
          <w:rFonts w:ascii="Tahoma" w:hAnsi="Tahoma" w:cs="Tahoma"/>
          <w:sz w:val="20"/>
          <w:szCs w:val="20"/>
          <w:shd w:val="clear" w:color="auto" w:fill="FFFFFF"/>
        </w:rPr>
        <w:t xml:space="preserve"> </w:t>
      </w:r>
      <w:r w:rsidR="00B403EE">
        <w:rPr>
          <w:rFonts w:ascii="Tahoma" w:hAnsi="Tahoma" w:cs="Tahoma"/>
          <w:sz w:val="20"/>
          <w:szCs w:val="20"/>
          <w:shd w:val="clear" w:color="auto" w:fill="FFFFFF"/>
        </w:rPr>
        <w:t xml:space="preserve">                          </w:t>
      </w:r>
      <w:r w:rsidR="00E47B72" w:rsidRPr="00E17C0B">
        <w:rPr>
          <w:rFonts w:ascii="Tahoma" w:hAnsi="Tahoma" w:cs="Tahoma"/>
          <w:sz w:val="20"/>
          <w:szCs w:val="20"/>
          <w:shd w:val="clear" w:color="auto" w:fill="FFFFFF"/>
        </w:rPr>
        <w:t xml:space="preserve">                                                          </w:t>
      </w:r>
      <w:r w:rsidR="001F0735">
        <w:rPr>
          <w:rFonts w:ascii="Tahoma" w:hAnsi="Tahoma" w:cs="Tahoma"/>
          <w:sz w:val="20"/>
          <w:szCs w:val="20"/>
          <w:shd w:val="clear" w:color="auto" w:fill="FFFFFF"/>
        </w:rPr>
        <w:t xml:space="preserve">                                                            </w:t>
      </w:r>
      <w:r w:rsidR="00954C85">
        <w:rPr>
          <w:rFonts w:ascii="Tahoma" w:hAnsi="Tahoma" w:cs="Tahoma"/>
          <w:sz w:val="20"/>
          <w:szCs w:val="20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B403EE">
        <w:rPr>
          <w:rFonts w:ascii="Tahoma" w:hAnsi="Tahoma" w:cs="Tahoma"/>
          <w:sz w:val="20"/>
          <w:szCs w:val="20"/>
          <w:shd w:val="clear" w:color="auto" w:fill="FFFFFF"/>
        </w:rPr>
        <w:t xml:space="preserve">                                                                           </w:t>
      </w:r>
      <w:r w:rsidR="00B403EE">
        <w:rPr>
          <w:rFonts w:ascii="Tahoma" w:hAnsi="Tahoma" w:cs="Tahoma"/>
          <w:iCs/>
          <w:sz w:val="16"/>
          <w:szCs w:val="16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E47B72" w:rsidRPr="001F0735">
        <w:rPr>
          <w:rFonts w:ascii="Tahoma" w:hAnsi="Tahoma" w:cs="Tahoma"/>
          <w:iCs/>
          <w:sz w:val="16"/>
          <w:szCs w:val="16"/>
          <w:shd w:val="clear" w:color="auto" w:fill="FFFFFF"/>
        </w:rPr>
        <w:t xml:space="preserve"> </w:t>
      </w:r>
      <w:r w:rsidR="00B403EE">
        <w:rPr>
          <w:rFonts w:ascii="Tahoma" w:hAnsi="Tahoma" w:cs="Tahoma"/>
          <w:iCs/>
          <w:sz w:val="16"/>
          <w:szCs w:val="16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4E0B9F" w:rsidRDefault="00873D19" w:rsidP="00435505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Полив</w:t>
      </w:r>
      <w:r w:rsidR="004E0B9F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земельного </w:t>
      </w:r>
      <w:r w:rsidR="00E47B72" w:rsidRPr="00E17C0B">
        <w:rPr>
          <w:rFonts w:ascii="Tahoma" w:hAnsi="Tahoma" w:cs="Tahoma"/>
          <w:sz w:val="20"/>
          <w:szCs w:val="20"/>
        </w:rPr>
        <w:t>участка _____________</w:t>
      </w:r>
      <w:r w:rsidR="004E0B9F">
        <w:rPr>
          <w:rFonts w:ascii="Tahoma" w:hAnsi="Tahoma" w:cs="Tahoma"/>
          <w:sz w:val="20"/>
          <w:szCs w:val="20"/>
        </w:rPr>
        <w:t>________</w:t>
      </w:r>
      <w:r w:rsidR="001C0817">
        <w:rPr>
          <w:rFonts w:ascii="Tahoma" w:hAnsi="Tahoma" w:cs="Tahoma"/>
          <w:sz w:val="20"/>
          <w:szCs w:val="20"/>
        </w:rPr>
        <w:t xml:space="preserve"> </w:t>
      </w:r>
      <w:r w:rsidR="004E0B9F">
        <w:rPr>
          <w:rFonts w:ascii="Tahoma" w:hAnsi="Tahoma" w:cs="Tahoma"/>
          <w:sz w:val="20"/>
          <w:szCs w:val="20"/>
        </w:rPr>
        <w:t>м</w:t>
      </w:r>
      <w:r w:rsidR="004E0B9F">
        <w:rPr>
          <w:rFonts w:ascii="Tahoma" w:hAnsi="Tahoma" w:cs="Tahoma"/>
          <w:sz w:val="20"/>
          <w:szCs w:val="20"/>
          <w:vertAlign w:val="superscript"/>
        </w:rPr>
        <w:t>2</w:t>
      </w:r>
      <w:r w:rsidR="004E0B9F"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 xml:space="preserve">     Наличие автомобиля ________________</w:t>
      </w:r>
      <w:r w:rsidR="00275E1F">
        <w:rPr>
          <w:rFonts w:ascii="Tahoma" w:hAnsi="Tahoma" w:cs="Tahoma"/>
          <w:sz w:val="20"/>
          <w:szCs w:val="20"/>
        </w:rPr>
        <w:t>__</w:t>
      </w:r>
      <w:r>
        <w:rPr>
          <w:rFonts w:ascii="Tahoma" w:hAnsi="Tahoma" w:cs="Tahoma"/>
          <w:sz w:val="20"/>
          <w:szCs w:val="20"/>
        </w:rPr>
        <w:t>;</w:t>
      </w:r>
    </w:p>
    <w:p w:rsidR="004E0B9F" w:rsidRDefault="004E0B9F" w:rsidP="00275E1F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Наличие бани</w:t>
      </w:r>
      <w:r w:rsidR="00CB10F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_______________</w:t>
      </w:r>
      <w:r w:rsidR="00CB10FB">
        <w:rPr>
          <w:rFonts w:ascii="Tahoma" w:hAnsi="Tahoma" w:cs="Tahoma"/>
          <w:sz w:val="20"/>
          <w:szCs w:val="20"/>
        </w:rPr>
        <w:t>____</w:t>
      </w:r>
      <w:r w:rsidR="00275E1F">
        <w:rPr>
          <w:rFonts w:ascii="Tahoma" w:hAnsi="Tahoma" w:cs="Tahoma"/>
          <w:sz w:val="20"/>
          <w:szCs w:val="20"/>
        </w:rPr>
        <w:t>_</w:t>
      </w:r>
      <w:r>
        <w:rPr>
          <w:rFonts w:ascii="Tahoma" w:hAnsi="Tahoma" w:cs="Tahoma"/>
          <w:sz w:val="20"/>
          <w:szCs w:val="20"/>
        </w:rPr>
        <w:t>;</w:t>
      </w:r>
      <w:r w:rsidR="001C0817">
        <w:rPr>
          <w:rFonts w:ascii="Tahoma" w:hAnsi="Tahoma" w:cs="Tahoma"/>
          <w:sz w:val="20"/>
          <w:szCs w:val="20"/>
        </w:rPr>
        <w:t xml:space="preserve">  </w:t>
      </w:r>
      <w:r w:rsidR="008D1A19">
        <w:rPr>
          <w:rFonts w:ascii="Tahoma" w:hAnsi="Tahoma" w:cs="Tahoma"/>
          <w:sz w:val="20"/>
          <w:szCs w:val="20"/>
        </w:rPr>
        <w:t xml:space="preserve"> </w:t>
      </w:r>
      <w:r w:rsidR="00275E1F">
        <w:rPr>
          <w:rFonts w:ascii="Tahoma" w:hAnsi="Tahoma" w:cs="Tahoma"/>
          <w:sz w:val="20"/>
          <w:szCs w:val="20"/>
        </w:rPr>
        <w:t xml:space="preserve"> </w:t>
      </w:r>
      <w:r w:rsidR="001C0817">
        <w:rPr>
          <w:rFonts w:ascii="Tahoma" w:hAnsi="Tahoma" w:cs="Tahoma"/>
          <w:sz w:val="20"/>
          <w:szCs w:val="20"/>
        </w:rPr>
        <w:t xml:space="preserve"> </w:t>
      </w:r>
      <w:r w:rsidR="008D1A19">
        <w:rPr>
          <w:rFonts w:ascii="Tahoma" w:hAnsi="Tahoma" w:cs="Tahoma"/>
          <w:sz w:val="20"/>
          <w:szCs w:val="20"/>
        </w:rPr>
        <w:t xml:space="preserve"> </w:t>
      </w:r>
      <w:r w:rsidR="001C0817">
        <w:rPr>
          <w:rFonts w:ascii="Tahoma" w:hAnsi="Tahoma" w:cs="Tahoma"/>
          <w:sz w:val="20"/>
          <w:szCs w:val="20"/>
        </w:rPr>
        <w:t>Наличие ванны _________________________</w:t>
      </w:r>
      <w:r w:rsidR="00275E1F">
        <w:rPr>
          <w:rFonts w:ascii="Tahoma" w:hAnsi="Tahoma" w:cs="Tahoma"/>
          <w:sz w:val="20"/>
          <w:szCs w:val="20"/>
        </w:rPr>
        <w:t>__</w:t>
      </w:r>
      <w:r w:rsidR="001C0817">
        <w:rPr>
          <w:rFonts w:ascii="Tahoma" w:hAnsi="Tahoma" w:cs="Tahoma"/>
          <w:sz w:val="20"/>
          <w:szCs w:val="20"/>
        </w:rPr>
        <w:t>;</w:t>
      </w:r>
    </w:p>
    <w:p w:rsidR="002B7E71" w:rsidRDefault="00CB10FB" w:rsidP="00275E1F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Наличие канализации _____________</w:t>
      </w:r>
      <w:r w:rsidR="006B1D63">
        <w:rPr>
          <w:rFonts w:ascii="Tahoma" w:hAnsi="Tahoma" w:cs="Tahoma"/>
          <w:sz w:val="20"/>
          <w:szCs w:val="20"/>
        </w:rPr>
        <w:t xml:space="preserve">;  </w:t>
      </w:r>
      <w:r w:rsidR="001C0817">
        <w:rPr>
          <w:rFonts w:ascii="Tahoma" w:hAnsi="Tahoma" w:cs="Tahoma"/>
          <w:sz w:val="20"/>
          <w:szCs w:val="20"/>
        </w:rPr>
        <w:t>Наличие</w:t>
      </w:r>
      <w:r w:rsidR="006B1D63">
        <w:rPr>
          <w:rFonts w:ascii="Tahoma" w:hAnsi="Tahoma" w:cs="Tahoma"/>
          <w:sz w:val="20"/>
          <w:szCs w:val="20"/>
        </w:rPr>
        <w:t>:</w:t>
      </w:r>
      <w:r w:rsidR="001C0817">
        <w:rPr>
          <w:rFonts w:ascii="Tahoma" w:hAnsi="Tahoma" w:cs="Tahoma"/>
          <w:sz w:val="20"/>
          <w:szCs w:val="20"/>
        </w:rPr>
        <w:t xml:space="preserve"> </w:t>
      </w:r>
      <w:r w:rsidR="00873D19">
        <w:rPr>
          <w:rFonts w:ascii="Tahoma" w:hAnsi="Tahoma" w:cs="Tahoma"/>
          <w:sz w:val="20"/>
          <w:szCs w:val="20"/>
        </w:rPr>
        <w:t>унитаза, раковины, мойки</w:t>
      </w:r>
      <w:r w:rsidR="006B1D63">
        <w:rPr>
          <w:rFonts w:ascii="Tahoma" w:hAnsi="Tahoma" w:cs="Tahoma"/>
          <w:sz w:val="20"/>
          <w:szCs w:val="20"/>
        </w:rPr>
        <w:t xml:space="preserve">, </w:t>
      </w:r>
      <w:r w:rsidR="00275E1F">
        <w:rPr>
          <w:rFonts w:ascii="Tahoma" w:hAnsi="Tahoma" w:cs="Tahoma"/>
          <w:sz w:val="20"/>
          <w:szCs w:val="20"/>
        </w:rPr>
        <w:t>умывальника, душа</w:t>
      </w:r>
      <w:r w:rsidR="00873D19">
        <w:rPr>
          <w:rFonts w:ascii="Tahoma" w:hAnsi="Tahoma" w:cs="Tahoma"/>
          <w:sz w:val="20"/>
          <w:szCs w:val="20"/>
        </w:rPr>
        <w:t>(</w:t>
      </w:r>
      <w:r w:rsidR="00873D19" w:rsidRPr="006B1D63">
        <w:rPr>
          <w:rFonts w:ascii="Tahoma" w:hAnsi="Tahoma" w:cs="Tahoma"/>
          <w:sz w:val="16"/>
          <w:szCs w:val="16"/>
        </w:rPr>
        <w:t>нужное подчеркнуть</w:t>
      </w:r>
      <w:r w:rsidR="00873D19">
        <w:rPr>
          <w:rFonts w:ascii="Tahoma" w:hAnsi="Tahoma" w:cs="Tahoma"/>
          <w:sz w:val="20"/>
          <w:szCs w:val="20"/>
        </w:rPr>
        <w:t>)</w:t>
      </w:r>
      <w:r w:rsidR="006B1D63">
        <w:rPr>
          <w:rFonts w:ascii="Tahoma" w:hAnsi="Tahoma" w:cs="Tahoma"/>
          <w:sz w:val="20"/>
          <w:szCs w:val="20"/>
        </w:rPr>
        <w:t xml:space="preserve">;      </w:t>
      </w:r>
    </w:p>
    <w:p w:rsidR="00873D19" w:rsidRPr="001C0817" w:rsidRDefault="00873D19" w:rsidP="00BA7D12">
      <w:pPr>
        <w:spacing w:line="276" w:lineRule="auto"/>
        <w:ind w:firstLine="706"/>
        <w:jc w:val="both"/>
        <w:rPr>
          <w:rFonts w:ascii="Tahoma" w:hAnsi="Tahoma" w:cs="Tahoma"/>
          <w:sz w:val="20"/>
          <w:szCs w:val="20"/>
        </w:rPr>
      </w:pPr>
    </w:p>
    <w:p w:rsidR="000F32D7" w:rsidRPr="00A729F3" w:rsidRDefault="000F32D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Копии документов к заявке прилагаются:</w:t>
      </w:r>
    </w:p>
    <w:p w:rsidR="00A729F3" w:rsidRPr="000F32D7" w:rsidRDefault="000F32D7" w:rsidP="004378E0">
      <w:pPr>
        <w:pStyle w:val="ae"/>
        <w:numPr>
          <w:ilvl w:val="0"/>
          <w:numId w:val="5"/>
        </w:numPr>
        <w:spacing w:line="240" w:lineRule="exact"/>
        <w:jc w:val="both"/>
        <w:rPr>
          <w:rFonts w:ascii="Tahoma" w:hAnsi="Tahoma" w:cs="Tahoma"/>
          <w:sz w:val="20"/>
          <w:szCs w:val="20"/>
          <w:shd w:val="clear" w:color="auto" w:fill="FFFFFF"/>
        </w:rPr>
      </w:pPr>
      <w:r>
        <w:rPr>
          <w:rFonts w:ascii="Tahoma" w:hAnsi="Tahoma" w:cs="Tahoma"/>
          <w:sz w:val="20"/>
          <w:szCs w:val="20"/>
          <w:shd w:val="clear" w:color="auto" w:fill="FFFFFF"/>
        </w:rPr>
        <w:t>Копии д</w:t>
      </w:r>
      <w:r w:rsidR="00E47B72" w:rsidRPr="000F32D7">
        <w:rPr>
          <w:rFonts w:ascii="Tahoma" w:hAnsi="Tahoma" w:cs="Tahoma"/>
          <w:sz w:val="20"/>
          <w:szCs w:val="20"/>
          <w:shd w:val="clear" w:color="auto" w:fill="FFFFFF"/>
        </w:rPr>
        <w:t>окумент</w:t>
      </w:r>
      <w:r>
        <w:rPr>
          <w:rFonts w:ascii="Tahoma" w:hAnsi="Tahoma" w:cs="Tahoma"/>
          <w:sz w:val="20"/>
          <w:szCs w:val="20"/>
          <w:shd w:val="clear" w:color="auto" w:fill="FFFFFF"/>
        </w:rPr>
        <w:t>ов</w:t>
      </w:r>
      <w:r w:rsidR="00E47B72" w:rsidRPr="000F32D7">
        <w:rPr>
          <w:rFonts w:ascii="Tahoma" w:hAnsi="Tahoma" w:cs="Tahoma"/>
          <w:sz w:val="20"/>
          <w:szCs w:val="20"/>
          <w:shd w:val="clear" w:color="auto" w:fill="FFFFFF"/>
        </w:rPr>
        <w:t>, подтверждающий право собственности (пользования) на жилой дом</w:t>
      </w:r>
      <w:r w:rsidR="001C0817">
        <w:rPr>
          <w:rFonts w:ascii="Tahoma" w:hAnsi="Tahoma" w:cs="Tahoma"/>
          <w:sz w:val="20"/>
          <w:szCs w:val="20"/>
          <w:shd w:val="clear" w:color="auto" w:fill="FFFFFF"/>
        </w:rPr>
        <w:t xml:space="preserve">, </w:t>
      </w:r>
      <w:r w:rsidR="00954C85">
        <w:rPr>
          <w:rFonts w:ascii="Tahoma" w:hAnsi="Tahoma" w:cs="Tahoma"/>
          <w:sz w:val="20"/>
          <w:szCs w:val="20"/>
          <w:shd w:val="clear" w:color="auto" w:fill="FFFFFF"/>
        </w:rPr>
        <w:t xml:space="preserve">и земельный участок </w:t>
      </w:r>
      <w:r w:rsidR="00E47B72" w:rsidRPr="000F32D7">
        <w:rPr>
          <w:rFonts w:ascii="Tahoma" w:hAnsi="Tahoma" w:cs="Tahoma"/>
          <w:sz w:val="20"/>
          <w:szCs w:val="20"/>
          <w:shd w:val="clear" w:color="auto" w:fill="FFFFFF"/>
        </w:rPr>
        <w:t xml:space="preserve"> (свидетельство о праве собственности, выписка из ЕГРН);</w:t>
      </w:r>
    </w:p>
    <w:p w:rsidR="004E44C7" w:rsidRPr="00BA7D12" w:rsidRDefault="000F32D7" w:rsidP="00BA7D12">
      <w:pPr>
        <w:pStyle w:val="ae"/>
        <w:numPr>
          <w:ilvl w:val="0"/>
          <w:numId w:val="5"/>
        </w:numPr>
        <w:spacing w:line="240" w:lineRule="exact"/>
        <w:ind w:left="1071" w:hanging="357"/>
        <w:jc w:val="both"/>
        <w:rPr>
          <w:rFonts w:ascii="Tahoma" w:hAnsi="Tahoma" w:cs="Tahoma"/>
          <w:sz w:val="20"/>
          <w:szCs w:val="20"/>
          <w:shd w:val="clear" w:color="auto" w:fill="FFFFFF"/>
        </w:rPr>
      </w:pPr>
      <w:r>
        <w:rPr>
          <w:rFonts w:ascii="Tahoma" w:hAnsi="Tahoma" w:cs="Tahoma"/>
          <w:sz w:val="20"/>
          <w:szCs w:val="20"/>
          <w:shd w:val="clear" w:color="auto" w:fill="FFFFFF"/>
        </w:rPr>
        <w:t>Копии д</w:t>
      </w:r>
      <w:r w:rsidR="00E47B72" w:rsidRPr="000F32D7">
        <w:rPr>
          <w:rFonts w:ascii="Tahoma" w:hAnsi="Tahoma" w:cs="Tahoma"/>
          <w:sz w:val="20"/>
          <w:szCs w:val="20"/>
          <w:shd w:val="clear" w:color="auto" w:fill="FFFFFF"/>
        </w:rPr>
        <w:t>окумент</w:t>
      </w:r>
      <w:r>
        <w:rPr>
          <w:rFonts w:ascii="Tahoma" w:hAnsi="Tahoma" w:cs="Tahoma"/>
          <w:sz w:val="20"/>
          <w:szCs w:val="20"/>
          <w:shd w:val="clear" w:color="auto" w:fill="FFFFFF"/>
        </w:rPr>
        <w:t>ов</w:t>
      </w:r>
      <w:r w:rsidR="00E47B72" w:rsidRPr="000F32D7">
        <w:rPr>
          <w:rFonts w:ascii="Tahoma" w:hAnsi="Tahoma" w:cs="Tahoma"/>
          <w:sz w:val="20"/>
          <w:szCs w:val="20"/>
          <w:shd w:val="clear" w:color="auto" w:fill="FFFFFF"/>
        </w:rPr>
        <w:t>, удостоверяющий личность физического лица (пас</w:t>
      </w:r>
      <w:r w:rsidR="00766AC2" w:rsidRPr="000F32D7">
        <w:rPr>
          <w:rFonts w:ascii="Tahoma" w:hAnsi="Tahoma" w:cs="Tahoma"/>
          <w:sz w:val="20"/>
          <w:szCs w:val="20"/>
          <w:shd w:val="clear" w:color="auto" w:fill="FFFFFF"/>
        </w:rPr>
        <w:t>порт) - собственника помещения</w:t>
      </w:r>
      <w:r w:rsidR="008404E5">
        <w:rPr>
          <w:rFonts w:ascii="Tahoma" w:hAnsi="Tahoma" w:cs="Tahoma"/>
          <w:sz w:val="20"/>
          <w:szCs w:val="20"/>
          <w:shd w:val="clear" w:color="auto" w:fill="FFFFFF"/>
        </w:rPr>
        <w:t>,</w:t>
      </w:r>
      <w:r w:rsidR="00BA7D12">
        <w:rPr>
          <w:rFonts w:ascii="Tahoma" w:hAnsi="Tahoma" w:cs="Tahoma"/>
          <w:sz w:val="20"/>
          <w:szCs w:val="20"/>
          <w:shd w:val="clear" w:color="auto" w:fill="FFFFFF"/>
        </w:rPr>
        <w:t xml:space="preserve">               </w:t>
      </w:r>
      <w:r w:rsidR="008404E5">
        <w:rPr>
          <w:rFonts w:ascii="Tahoma" w:hAnsi="Tahoma" w:cs="Tahoma"/>
          <w:sz w:val="20"/>
          <w:szCs w:val="20"/>
          <w:shd w:val="clear" w:color="auto" w:fill="FFFFFF"/>
        </w:rPr>
        <w:t xml:space="preserve">доверенность или иные документы </w:t>
      </w:r>
      <w:r w:rsidR="00BA7D12">
        <w:rPr>
          <w:rFonts w:ascii="Tahoma" w:hAnsi="Tahoma" w:cs="Tahoma"/>
          <w:sz w:val="20"/>
          <w:szCs w:val="20"/>
          <w:shd w:val="clear" w:color="auto" w:fill="FFFFFF"/>
        </w:rPr>
        <w:t>которые в соответствии с законодательством РФ подтверждают полномочия представителя абонента, действующего от имени абонента</w:t>
      </w:r>
      <w:r w:rsidR="00BA7D12" w:rsidRPr="000F32D7">
        <w:rPr>
          <w:rFonts w:ascii="Tahoma" w:hAnsi="Tahoma" w:cs="Tahoma"/>
          <w:sz w:val="20"/>
          <w:szCs w:val="20"/>
          <w:shd w:val="clear" w:color="auto" w:fill="FFFFFF"/>
        </w:rPr>
        <w:t>;</w:t>
      </w:r>
    </w:p>
    <w:p w:rsidR="004E44C7" w:rsidRPr="000F32D7" w:rsidRDefault="000F32D7" w:rsidP="004378E0">
      <w:pPr>
        <w:pStyle w:val="ae"/>
        <w:numPr>
          <w:ilvl w:val="0"/>
          <w:numId w:val="5"/>
        </w:numPr>
        <w:spacing w:line="240" w:lineRule="exact"/>
        <w:jc w:val="both"/>
        <w:rPr>
          <w:rFonts w:ascii="Tahoma" w:hAnsi="Tahoma" w:cs="Tahoma"/>
          <w:sz w:val="20"/>
          <w:szCs w:val="20"/>
          <w:shd w:val="clear" w:color="auto" w:fill="FFFFFF"/>
        </w:rPr>
      </w:pPr>
      <w:r>
        <w:rPr>
          <w:rFonts w:ascii="Tahoma" w:hAnsi="Tahoma" w:cs="Tahoma"/>
          <w:sz w:val="20"/>
          <w:szCs w:val="20"/>
          <w:shd w:val="clear" w:color="auto" w:fill="FFFFFF"/>
        </w:rPr>
        <w:t>Копию технического</w:t>
      </w:r>
      <w:r w:rsidRPr="000F32D7">
        <w:rPr>
          <w:rFonts w:ascii="Tahoma" w:hAnsi="Tahoma" w:cs="Tahoma"/>
          <w:sz w:val="20"/>
          <w:szCs w:val="20"/>
          <w:shd w:val="clear" w:color="auto" w:fill="FFFFFF"/>
        </w:rPr>
        <w:t xml:space="preserve"> паспорт</w:t>
      </w:r>
      <w:r>
        <w:rPr>
          <w:rFonts w:ascii="Tahoma" w:hAnsi="Tahoma" w:cs="Tahoma"/>
          <w:sz w:val="20"/>
          <w:szCs w:val="20"/>
          <w:shd w:val="clear" w:color="auto" w:fill="FFFFFF"/>
        </w:rPr>
        <w:t>а,</w:t>
      </w:r>
      <w:r w:rsidRPr="000F32D7">
        <w:rPr>
          <w:rFonts w:ascii="Tahoma" w:hAnsi="Tahoma" w:cs="Tahoma"/>
          <w:sz w:val="20"/>
          <w:szCs w:val="20"/>
          <w:shd w:val="clear" w:color="auto" w:fill="FFFFFF"/>
        </w:rPr>
        <w:t xml:space="preserve"> </w:t>
      </w:r>
      <w:r w:rsidR="00E47B72" w:rsidRPr="000F32D7">
        <w:rPr>
          <w:rFonts w:ascii="Tahoma" w:hAnsi="Tahoma" w:cs="Tahoma"/>
          <w:sz w:val="20"/>
          <w:szCs w:val="20"/>
          <w:shd w:val="clear" w:color="auto" w:fill="FFFFFF"/>
        </w:rPr>
        <w:t>свидетельство о поверке прибора учета, акт приемки водомера, тех</w:t>
      </w:r>
      <w:r w:rsidR="003A5729" w:rsidRPr="000F32D7">
        <w:rPr>
          <w:rFonts w:ascii="Tahoma" w:hAnsi="Tahoma" w:cs="Tahoma"/>
          <w:sz w:val="20"/>
          <w:szCs w:val="20"/>
          <w:shd w:val="clear" w:color="auto" w:fill="FFFFFF"/>
        </w:rPr>
        <w:t xml:space="preserve">нические </w:t>
      </w:r>
      <w:r w:rsidR="00E47B72" w:rsidRPr="000F32D7">
        <w:rPr>
          <w:rFonts w:ascii="Tahoma" w:hAnsi="Tahoma" w:cs="Tahoma"/>
          <w:sz w:val="20"/>
          <w:szCs w:val="20"/>
          <w:shd w:val="clear" w:color="auto" w:fill="FFFFFF"/>
        </w:rPr>
        <w:t>условия на установку прибора учета (при наличии прибора учета);</w:t>
      </w:r>
    </w:p>
    <w:p w:rsidR="004E44C7" w:rsidRPr="000F32D7" w:rsidRDefault="00766AC2" w:rsidP="004378E0">
      <w:pPr>
        <w:pStyle w:val="ae"/>
        <w:numPr>
          <w:ilvl w:val="0"/>
          <w:numId w:val="5"/>
        </w:numPr>
        <w:spacing w:line="240" w:lineRule="exact"/>
        <w:jc w:val="both"/>
        <w:rPr>
          <w:rFonts w:ascii="Tahoma" w:hAnsi="Tahoma" w:cs="Tahoma"/>
          <w:sz w:val="20"/>
          <w:szCs w:val="20"/>
        </w:rPr>
      </w:pPr>
      <w:r w:rsidRPr="000F32D7">
        <w:rPr>
          <w:rFonts w:ascii="Tahoma" w:hAnsi="Tahoma" w:cs="Tahoma"/>
          <w:sz w:val="20"/>
          <w:szCs w:val="20"/>
        </w:rPr>
        <w:t>С</w:t>
      </w:r>
      <w:r w:rsidR="004378E0">
        <w:rPr>
          <w:rFonts w:ascii="Tahoma" w:hAnsi="Tahoma" w:cs="Tahoma"/>
          <w:sz w:val="20"/>
          <w:szCs w:val="20"/>
        </w:rPr>
        <w:t>правка о составе семьи (</w:t>
      </w:r>
      <w:r w:rsidRPr="000F32D7">
        <w:rPr>
          <w:rFonts w:ascii="Tahoma" w:hAnsi="Tahoma" w:cs="Tahoma"/>
          <w:sz w:val="20"/>
          <w:szCs w:val="20"/>
        </w:rPr>
        <w:t>выписку из дом</w:t>
      </w:r>
      <w:r w:rsidR="004378E0">
        <w:rPr>
          <w:rFonts w:ascii="Tahoma" w:hAnsi="Tahoma" w:cs="Tahoma"/>
          <w:sz w:val="20"/>
          <w:szCs w:val="20"/>
        </w:rPr>
        <w:t>овой книги, копию домовой книги)</w:t>
      </w:r>
    </w:p>
    <w:p w:rsidR="00873D19" w:rsidRPr="006B1D63" w:rsidRDefault="00A729F3" w:rsidP="006B1D63">
      <w:pPr>
        <w:pStyle w:val="ad"/>
        <w:numPr>
          <w:ilvl w:val="0"/>
          <w:numId w:val="5"/>
        </w:numPr>
        <w:spacing w:before="0" w:beforeAutospacing="0" w:line="240" w:lineRule="exact"/>
        <w:jc w:val="both"/>
        <w:rPr>
          <w:rFonts w:ascii="Tahoma" w:hAnsi="Tahoma" w:cs="Tahoma"/>
          <w:sz w:val="20"/>
          <w:szCs w:val="20"/>
        </w:rPr>
      </w:pPr>
      <w:r w:rsidRPr="00A729F3">
        <w:rPr>
          <w:rFonts w:ascii="Tahoma" w:hAnsi="Tahoma" w:cs="Tahoma"/>
          <w:sz w:val="20"/>
          <w:szCs w:val="20"/>
        </w:rPr>
        <w:t>Схему подключения водопровода</w:t>
      </w:r>
      <w:r w:rsidR="004378E0">
        <w:rPr>
          <w:rFonts w:ascii="Tahoma" w:hAnsi="Tahoma" w:cs="Tahoma"/>
          <w:sz w:val="20"/>
          <w:szCs w:val="20"/>
        </w:rPr>
        <w:t xml:space="preserve"> и </w:t>
      </w:r>
      <w:r w:rsidRPr="00A729F3">
        <w:rPr>
          <w:rFonts w:ascii="Tahoma" w:hAnsi="Tahoma" w:cs="Tahoma"/>
          <w:sz w:val="20"/>
          <w:szCs w:val="20"/>
        </w:rPr>
        <w:t>канализации к</w:t>
      </w:r>
      <w:r w:rsidR="000F32D7">
        <w:rPr>
          <w:rFonts w:ascii="Tahoma" w:hAnsi="Tahoma" w:cs="Tahoma"/>
          <w:sz w:val="20"/>
          <w:szCs w:val="20"/>
        </w:rPr>
        <w:t xml:space="preserve"> централизованным</w:t>
      </w:r>
      <w:r w:rsidR="002F332D">
        <w:rPr>
          <w:rFonts w:ascii="Tahoma" w:hAnsi="Tahoma" w:cs="Tahoma"/>
          <w:sz w:val="20"/>
          <w:szCs w:val="20"/>
        </w:rPr>
        <w:t xml:space="preserve"> сетям </w:t>
      </w:r>
      <w:r w:rsidRPr="00A729F3">
        <w:rPr>
          <w:rFonts w:ascii="Tahoma" w:hAnsi="Tahoma" w:cs="Tahoma"/>
          <w:sz w:val="20"/>
          <w:szCs w:val="20"/>
        </w:rPr>
        <w:t xml:space="preserve">с указанием границ эксплуатационной ответственности, места установки приборов учета воды. </w:t>
      </w:r>
    </w:p>
    <w:p w:rsidR="000F32D7" w:rsidRPr="00D65968" w:rsidRDefault="000F32D7" w:rsidP="000F32D7">
      <w:pPr>
        <w:pStyle w:val="a1"/>
        <w:spacing w:after="0"/>
        <w:ind w:right="-1"/>
        <w:jc w:val="right"/>
        <w:rPr>
          <w:bCs/>
          <w:sz w:val="22"/>
          <w:szCs w:val="22"/>
        </w:rPr>
      </w:pPr>
      <w:r>
        <w:rPr>
          <w:rFonts w:ascii="Tahoma" w:hAnsi="Tahoma" w:cs="Tahoma"/>
          <w:sz w:val="20"/>
          <w:szCs w:val="20"/>
        </w:rPr>
        <w:t xml:space="preserve">  </w:t>
      </w:r>
      <w:r w:rsidRPr="00D65968">
        <w:rPr>
          <w:bCs/>
          <w:sz w:val="22"/>
          <w:szCs w:val="22"/>
        </w:rPr>
        <w:t xml:space="preserve"> 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                   </w:t>
      </w:r>
      <w:r w:rsidRPr="00D65968">
        <w:rPr>
          <w:bCs/>
          <w:sz w:val="22"/>
          <w:szCs w:val="22"/>
        </w:rPr>
        <w:t>__________________/___________________________/</w:t>
      </w:r>
    </w:p>
    <w:p w:rsidR="000F32D7" w:rsidRPr="004378E0" w:rsidRDefault="000F32D7" w:rsidP="004378E0">
      <w:pPr>
        <w:pStyle w:val="a1"/>
        <w:spacing w:after="0" w:line="260" w:lineRule="exact"/>
        <w:jc w:val="center"/>
        <w:rPr>
          <w:rFonts w:ascii="Tahoma" w:hAnsi="Tahoma" w:cs="Tahoma"/>
          <w:bCs/>
          <w:sz w:val="22"/>
          <w:szCs w:val="22"/>
          <w:vertAlign w:val="superscript"/>
        </w:rPr>
      </w:pPr>
      <w:r w:rsidRPr="004378E0">
        <w:rPr>
          <w:rFonts w:ascii="Tahoma" w:hAnsi="Tahoma" w:cs="Tahoma"/>
          <w:bCs/>
          <w:sz w:val="22"/>
          <w:szCs w:val="22"/>
          <w:vertAlign w:val="superscript"/>
        </w:rPr>
        <w:t xml:space="preserve">                                                                                                                        подпись                      </w:t>
      </w:r>
      <w:r w:rsidR="004378E0" w:rsidRPr="004378E0">
        <w:rPr>
          <w:rFonts w:ascii="Tahoma" w:hAnsi="Tahoma" w:cs="Tahoma"/>
          <w:bCs/>
          <w:sz w:val="22"/>
          <w:szCs w:val="22"/>
          <w:vertAlign w:val="superscript"/>
        </w:rPr>
        <w:t xml:space="preserve">          </w:t>
      </w:r>
      <w:r w:rsidRPr="004378E0">
        <w:rPr>
          <w:rFonts w:ascii="Tahoma" w:hAnsi="Tahoma" w:cs="Tahoma"/>
          <w:bCs/>
          <w:sz w:val="22"/>
          <w:szCs w:val="22"/>
          <w:vertAlign w:val="superscript"/>
        </w:rPr>
        <w:t xml:space="preserve">            </w:t>
      </w:r>
      <w:r w:rsidR="004378E0" w:rsidRPr="004378E0">
        <w:rPr>
          <w:rFonts w:ascii="Tahoma" w:hAnsi="Tahoma" w:cs="Tahoma"/>
          <w:bCs/>
          <w:sz w:val="22"/>
          <w:szCs w:val="22"/>
          <w:vertAlign w:val="superscript"/>
        </w:rPr>
        <w:t>(Ф.И.О.)</w:t>
      </w:r>
    </w:p>
    <w:p w:rsidR="00C774D0" w:rsidRPr="00275E1F" w:rsidRDefault="000F32D7" w:rsidP="00275E1F">
      <w:pPr>
        <w:pStyle w:val="a1"/>
        <w:spacing w:after="0" w:line="220" w:lineRule="exact"/>
        <w:jc w:val="center"/>
        <w:rPr>
          <w:bCs/>
          <w:sz w:val="22"/>
          <w:szCs w:val="22"/>
        </w:rPr>
      </w:pPr>
      <w:r w:rsidRPr="00D65968">
        <w:rPr>
          <w:bCs/>
          <w:sz w:val="22"/>
          <w:szCs w:val="22"/>
          <w:vertAlign w:val="superscript"/>
        </w:rPr>
        <w:t xml:space="preserve">                            </w:t>
      </w:r>
      <w:r w:rsidR="004378E0">
        <w:rPr>
          <w:bCs/>
          <w:sz w:val="22"/>
          <w:szCs w:val="22"/>
          <w:vertAlign w:val="superscript"/>
        </w:rPr>
        <w:t xml:space="preserve">  </w:t>
      </w:r>
      <w:r>
        <w:rPr>
          <w:bCs/>
          <w:sz w:val="22"/>
          <w:szCs w:val="22"/>
        </w:rPr>
        <w:t xml:space="preserve">                                                                                                                </w:t>
      </w:r>
      <w:r w:rsidR="00FF073E">
        <w:rPr>
          <w:bCs/>
          <w:sz w:val="22"/>
          <w:szCs w:val="22"/>
        </w:rPr>
        <w:t>«_____»_______________202</w:t>
      </w:r>
      <w:r w:rsidR="004E0B9F">
        <w:rPr>
          <w:bCs/>
          <w:sz w:val="22"/>
          <w:szCs w:val="22"/>
        </w:rPr>
        <w:t>__г.</w:t>
      </w:r>
    </w:p>
    <w:p w:rsidR="002B7E71" w:rsidRDefault="002B7E71" w:rsidP="00C774D0">
      <w:pPr>
        <w:jc w:val="center"/>
        <w:rPr>
          <w:rFonts w:ascii="Tahoma" w:eastAsia="Times New Roman" w:hAnsi="Tahoma" w:cs="Tahoma"/>
          <w:kern w:val="0"/>
          <w:sz w:val="20"/>
          <w:szCs w:val="20"/>
          <w:lang w:eastAsia="ru-RU"/>
        </w:rPr>
      </w:pPr>
    </w:p>
    <w:p w:rsidR="00766AC2" w:rsidRPr="004378E0" w:rsidRDefault="00C774D0" w:rsidP="00C774D0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С</w:t>
      </w:r>
      <w:r w:rsidR="00E47B72" w:rsidRPr="004378E0">
        <w:rPr>
          <w:rFonts w:ascii="Tahoma" w:hAnsi="Tahoma" w:cs="Tahoma"/>
          <w:sz w:val="20"/>
          <w:szCs w:val="20"/>
        </w:rPr>
        <w:t>огласие на обработку персональных данных</w:t>
      </w:r>
      <w:r w:rsidR="004378E0">
        <w:rPr>
          <w:rFonts w:ascii="Tahoma" w:hAnsi="Tahoma" w:cs="Tahoma"/>
          <w:sz w:val="20"/>
          <w:szCs w:val="20"/>
        </w:rPr>
        <w:t>.</w:t>
      </w:r>
    </w:p>
    <w:p w:rsidR="00766AC2" w:rsidRDefault="00E47B72" w:rsidP="003A5729">
      <w:pPr>
        <w:autoSpaceDE w:val="0"/>
        <w:ind w:firstLine="720"/>
        <w:jc w:val="both"/>
        <w:rPr>
          <w:rFonts w:ascii="Tahoma" w:hAnsi="Tahoma" w:cs="Tahoma"/>
          <w:sz w:val="20"/>
          <w:szCs w:val="20"/>
        </w:rPr>
      </w:pPr>
      <w:r w:rsidRPr="003A5729">
        <w:rPr>
          <w:rFonts w:ascii="Tahoma" w:hAnsi="Tahoma" w:cs="Tahoma"/>
          <w:sz w:val="20"/>
          <w:szCs w:val="20"/>
        </w:rPr>
        <w:t xml:space="preserve">Настоящим во исполнение требований </w:t>
      </w:r>
      <w:hyperlink r:id="rId8" w:history="1">
        <w:r w:rsidRPr="003A5729">
          <w:rPr>
            <w:rStyle w:val="a5"/>
            <w:rFonts w:ascii="Tahoma" w:hAnsi="Tahoma" w:cs="Tahoma"/>
            <w:color w:val="auto"/>
            <w:sz w:val="20"/>
            <w:szCs w:val="20"/>
          </w:rPr>
          <w:t>Федерального закона</w:t>
        </w:r>
      </w:hyperlink>
      <w:r w:rsidRPr="003A5729">
        <w:rPr>
          <w:rFonts w:ascii="Tahoma" w:hAnsi="Tahoma" w:cs="Tahoma"/>
          <w:sz w:val="20"/>
          <w:szCs w:val="20"/>
        </w:rPr>
        <w:t xml:space="preserve"> "О персональных данны</w:t>
      </w:r>
      <w:r w:rsidR="003A5729">
        <w:rPr>
          <w:rFonts w:ascii="Tahoma" w:hAnsi="Tahoma" w:cs="Tahoma"/>
          <w:sz w:val="20"/>
          <w:szCs w:val="20"/>
        </w:rPr>
        <w:t xml:space="preserve">х" от 27.07.2006 г. № 152-ФЗ. Я, </w:t>
      </w:r>
      <w:r w:rsidRPr="003A5729">
        <w:rPr>
          <w:rFonts w:ascii="Tahoma" w:hAnsi="Tahoma" w:cs="Tahoma"/>
          <w:sz w:val="20"/>
          <w:szCs w:val="20"/>
        </w:rPr>
        <w:t>гр.</w:t>
      </w:r>
      <w:r w:rsidR="003A5729">
        <w:rPr>
          <w:rFonts w:ascii="Tahoma" w:hAnsi="Tahoma" w:cs="Tahoma"/>
          <w:sz w:val="20"/>
          <w:szCs w:val="20"/>
        </w:rPr>
        <w:t>____</w:t>
      </w:r>
      <w:r w:rsidRPr="00E17C0B">
        <w:rPr>
          <w:rFonts w:ascii="Tahoma" w:hAnsi="Tahoma" w:cs="Tahoma"/>
          <w:sz w:val="20"/>
          <w:szCs w:val="20"/>
        </w:rPr>
        <w:t>____________________________________________________________</w:t>
      </w:r>
      <w:r w:rsidR="003A5729">
        <w:rPr>
          <w:rFonts w:ascii="Tahoma" w:hAnsi="Tahoma" w:cs="Tahoma"/>
          <w:sz w:val="20"/>
          <w:szCs w:val="20"/>
        </w:rPr>
        <w:t>______________________</w:t>
      </w:r>
      <w:r w:rsidRPr="00E17C0B">
        <w:rPr>
          <w:rFonts w:ascii="Tahoma" w:hAnsi="Tahoma" w:cs="Tahoma"/>
          <w:sz w:val="20"/>
          <w:szCs w:val="20"/>
        </w:rPr>
        <w:t xml:space="preserve">, </w:t>
      </w:r>
    </w:p>
    <w:p w:rsidR="004E44C7" w:rsidRDefault="00E47B72" w:rsidP="00766AC2">
      <w:pPr>
        <w:autoSpaceDE w:val="0"/>
        <w:jc w:val="both"/>
        <w:rPr>
          <w:rFonts w:ascii="Tahoma" w:hAnsi="Tahoma" w:cs="Tahoma"/>
          <w:sz w:val="20"/>
          <w:szCs w:val="20"/>
        </w:rPr>
      </w:pPr>
      <w:r w:rsidRPr="00E17C0B">
        <w:rPr>
          <w:rFonts w:ascii="Tahoma" w:hAnsi="Tahoma" w:cs="Tahoma"/>
          <w:sz w:val="20"/>
          <w:szCs w:val="20"/>
        </w:rPr>
        <w:t>паспорт №_________</w:t>
      </w:r>
      <w:r w:rsidR="003A5729">
        <w:rPr>
          <w:rFonts w:ascii="Tahoma" w:hAnsi="Tahoma" w:cs="Tahoma"/>
          <w:sz w:val="20"/>
          <w:szCs w:val="20"/>
        </w:rPr>
        <w:t xml:space="preserve">_ </w:t>
      </w:r>
      <w:r w:rsidRPr="00E17C0B">
        <w:rPr>
          <w:rFonts w:ascii="Tahoma" w:hAnsi="Tahoma" w:cs="Tahoma"/>
          <w:sz w:val="20"/>
          <w:szCs w:val="20"/>
        </w:rPr>
        <w:t>серия ___________,</w:t>
      </w:r>
      <w:r w:rsidR="003A5729">
        <w:rPr>
          <w:rFonts w:ascii="Tahoma" w:hAnsi="Tahoma" w:cs="Tahoma"/>
          <w:sz w:val="20"/>
          <w:szCs w:val="20"/>
        </w:rPr>
        <w:t xml:space="preserve"> </w:t>
      </w:r>
      <w:r w:rsidRPr="00E17C0B">
        <w:rPr>
          <w:rFonts w:ascii="Tahoma" w:hAnsi="Tahoma" w:cs="Tahoma"/>
          <w:sz w:val="20"/>
          <w:szCs w:val="20"/>
        </w:rPr>
        <w:t>выдан_________________________________________________</w:t>
      </w:r>
      <w:r w:rsidR="003A5729">
        <w:rPr>
          <w:rFonts w:ascii="Tahoma" w:hAnsi="Tahoma" w:cs="Tahoma"/>
          <w:sz w:val="20"/>
          <w:szCs w:val="20"/>
        </w:rPr>
        <w:t>______</w:t>
      </w:r>
      <w:r w:rsidRPr="00E17C0B">
        <w:rPr>
          <w:rFonts w:ascii="Tahoma" w:hAnsi="Tahoma" w:cs="Tahoma"/>
          <w:sz w:val="20"/>
          <w:szCs w:val="20"/>
        </w:rPr>
        <w:t>, __</w:t>
      </w:r>
      <w:r w:rsidR="003A5729">
        <w:rPr>
          <w:rFonts w:ascii="Tahoma" w:hAnsi="Tahoma" w:cs="Tahoma"/>
          <w:sz w:val="20"/>
          <w:szCs w:val="20"/>
        </w:rPr>
        <w:t>__</w:t>
      </w:r>
      <w:r w:rsidRPr="00E17C0B">
        <w:rPr>
          <w:rFonts w:ascii="Tahoma" w:hAnsi="Tahoma" w:cs="Tahoma"/>
          <w:sz w:val="20"/>
          <w:szCs w:val="20"/>
        </w:rPr>
        <w:t>.__</w:t>
      </w:r>
      <w:r w:rsidR="003A5729">
        <w:rPr>
          <w:rFonts w:ascii="Tahoma" w:hAnsi="Tahoma" w:cs="Tahoma"/>
          <w:sz w:val="20"/>
          <w:szCs w:val="20"/>
        </w:rPr>
        <w:t>__</w:t>
      </w:r>
      <w:r w:rsidRPr="00E17C0B">
        <w:rPr>
          <w:rFonts w:ascii="Tahoma" w:hAnsi="Tahoma" w:cs="Tahoma"/>
          <w:sz w:val="20"/>
          <w:szCs w:val="20"/>
        </w:rPr>
        <w:t>.</w:t>
      </w:r>
      <w:r w:rsidR="003A5729">
        <w:rPr>
          <w:rFonts w:ascii="Tahoma" w:hAnsi="Tahoma" w:cs="Tahoma"/>
          <w:sz w:val="20"/>
          <w:szCs w:val="20"/>
        </w:rPr>
        <w:t xml:space="preserve"> ____</w:t>
      </w:r>
      <w:r w:rsidRPr="00E17C0B">
        <w:rPr>
          <w:rFonts w:ascii="Tahoma" w:hAnsi="Tahoma" w:cs="Tahoma"/>
          <w:sz w:val="20"/>
          <w:szCs w:val="20"/>
        </w:rPr>
        <w:t>____</w:t>
      </w:r>
      <w:r w:rsidR="003A5729">
        <w:rPr>
          <w:rFonts w:ascii="Tahoma" w:hAnsi="Tahoma" w:cs="Tahoma"/>
          <w:sz w:val="20"/>
          <w:szCs w:val="20"/>
        </w:rPr>
        <w:t xml:space="preserve"> </w:t>
      </w:r>
      <w:r w:rsidRPr="00E17C0B">
        <w:rPr>
          <w:rFonts w:ascii="Tahoma" w:hAnsi="Tahoma" w:cs="Tahoma"/>
          <w:sz w:val="20"/>
          <w:szCs w:val="20"/>
        </w:rPr>
        <w:t>г., д</w:t>
      </w:r>
      <w:r w:rsidR="003A5729">
        <w:rPr>
          <w:rFonts w:ascii="Tahoma" w:hAnsi="Tahoma" w:cs="Tahoma"/>
          <w:sz w:val="20"/>
          <w:szCs w:val="20"/>
        </w:rPr>
        <w:t>аю свое письменное согласие Муниципальному унитарному предприятию «Дивногорский водоканал» (МУП «ДВК»), расположенному по адресу: г. Дивногорск. Ул. Б.</w:t>
      </w:r>
      <w:r w:rsidR="00766AC2">
        <w:rPr>
          <w:rFonts w:ascii="Tahoma" w:hAnsi="Tahoma" w:cs="Tahoma"/>
          <w:sz w:val="20"/>
          <w:szCs w:val="20"/>
        </w:rPr>
        <w:t xml:space="preserve"> Полевого, д.1, на автоматизиро</w:t>
      </w:r>
      <w:r w:rsidR="003A5729">
        <w:rPr>
          <w:rFonts w:ascii="Tahoma" w:hAnsi="Tahoma" w:cs="Tahoma"/>
          <w:sz w:val="20"/>
          <w:szCs w:val="20"/>
        </w:rPr>
        <w:t>в</w:t>
      </w:r>
      <w:r w:rsidR="00766AC2">
        <w:rPr>
          <w:rFonts w:ascii="Tahoma" w:hAnsi="Tahoma" w:cs="Tahoma"/>
          <w:sz w:val="20"/>
          <w:szCs w:val="20"/>
        </w:rPr>
        <w:t>анную, а также без использовани</w:t>
      </w:r>
      <w:r w:rsidR="003A5729">
        <w:rPr>
          <w:rFonts w:ascii="Tahoma" w:hAnsi="Tahoma" w:cs="Tahoma"/>
          <w:sz w:val="20"/>
          <w:szCs w:val="20"/>
        </w:rPr>
        <w:t>и средств автоматизации обработку моих персональных данных.</w:t>
      </w:r>
      <w:r w:rsidRPr="00E17C0B">
        <w:rPr>
          <w:rFonts w:ascii="Tahoma" w:hAnsi="Tahoma" w:cs="Tahoma"/>
          <w:sz w:val="20"/>
          <w:szCs w:val="20"/>
        </w:rPr>
        <w:t xml:space="preserve"> </w:t>
      </w:r>
      <w:r w:rsidR="00766AC2">
        <w:rPr>
          <w:rFonts w:ascii="Tahoma" w:hAnsi="Tahoma" w:cs="Tahoma"/>
          <w:sz w:val="20"/>
          <w:szCs w:val="20"/>
        </w:rPr>
        <w:tab/>
      </w:r>
      <w:r w:rsidRPr="00E17C0B">
        <w:rPr>
          <w:rFonts w:ascii="Tahoma" w:hAnsi="Tahoma" w:cs="Tahoma"/>
          <w:sz w:val="20"/>
          <w:szCs w:val="20"/>
        </w:rPr>
        <w:t xml:space="preserve">Настоящее согласие </w:t>
      </w:r>
      <w:r w:rsidR="003A5729">
        <w:rPr>
          <w:rFonts w:ascii="Tahoma" w:hAnsi="Tahoma" w:cs="Tahoma"/>
          <w:sz w:val="20"/>
          <w:szCs w:val="20"/>
        </w:rPr>
        <w:t>действует со дня его подписания до дня отзыва в письменной форме</w:t>
      </w:r>
      <w:r w:rsidRPr="00E17C0B">
        <w:rPr>
          <w:rFonts w:ascii="Tahoma" w:hAnsi="Tahoma" w:cs="Tahoma"/>
          <w:sz w:val="20"/>
          <w:szCs w:val="20"/>
        </w:rPr>
        <w:t>. Я уведомлен и понимаю, что под обработкой персональных данных подразумевается получение  персональных  данных у субъекта персональных данных, систематизация, накопление, хранение (в электронном виде и на бумажном носителе), уточнение (обновление, изменение), использование,  передача  персональных данных субъекта в порядке, предусмотренном  законодательством Российской Федерации, уничтожение и любые другие действия (операции) с персональными данными. Также под персональными данными подразумевается любая информация, имеющая ко мне отношение как к субъекту персональных данных, в том числе его фамилия, имя, отчество, дата и место рождения, адрес проживания, паспортные данные, информация по банковскому счету и карте.</w:t>
      </w:r>
    </w:p>
    <w:p w:rsidR="00766AC2" w:rsidRDefault="00766AC2" w:rsidP="003A5729">
      <w:pPr>
        <w:autoSpaceDE w:val="0"/>
        <w:ind w:firstLine="720"/>
        <w:jc w:val="both"/>
        <w:rPr>
          <w:rFonts w:ascii="Tahoma" w:hAnsi="Tahoma" w:cs="Tahoma"/>
          <w:sz w:val="20"/>
          <w:szCs w:val="20"/>
        </w:rPr>
      </w:pPr>
    </w:p>
    <w:p w:rsidR="00766AC2" w:rsidRPr="00E17C0B" w:rsidRDefault="00766AC2" w:rsidP="003A5729">
      <w:pPr>
        <w:autoSpaceDE w:val="0"/>
        <w:ind w:firstLine="720"/>
        <w:jc w:val="both"/>
        <w:rPr>
          <w:rFonts w:ascii="Tahoma" w:hAnsi="Tahoma" w:cs="Tahoma"/>
          <w:sz w:val="20"/>
          <w:szCs w:val="20"/>
        </w:rPr>
      </w:pPr>
    </w:p>
    <w:p w:rsidR="004E44C7" w:rsidRPr="00E17C0B" w:rsidRDefault="00766AC2">
      <w:pPr>
        <w:autoSpaceDE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</w:t>
      </w:r>
    </w:p>
    <w:p w:rsidR="004E44C7" w:rsidRPr="00E17C0B" w:rsidRDefault="003A5729">
      <w:pPr>
        <w:autoSpaceDE w:val="0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«</w:t>
      </w:r>
      <w:r w:rsidR="00E47B72" w:rsidRPr="00E17C0B">
        <w:rPr>
          <w:rFonts w:ascii="Tahoma" w:hAnsi="Tahoma" w:cs="Tahoma"/>
          <w:sz w:val="20"/>
          <w:szCs w:val="20"/>
        </w:rPr>
        <w:t>____</w:t>
      </w:r>
      <w:r>
        <w:rPr>
          <w:rFonts w:ascii="Tahoma" w:hAnsi="Tahoma" w:cs="Tahoma"/>
          <w:sz w:val="20"/>
          <w:szCs w:val="20"/>
        </w:rPr>
        <w:t xml:space="preserve">» </w:t>
      </w:r>
      <w:r w:rsidR="00E47B72" w:rsidRPr="00E17C0B">
        <w:rPr>
          <w:rFonts w:ascii="Tahoma" w:hAnsi="Tahoma" w:cs="Tahoma"/>
          <w:sz w:val="20"/>
          <w:szCs w:val="20"/>
        </w:rPr>
        <w:t>______________</w:t>
      </w:r>
      <w:r>
        <w:rPr>
          <w:rFonts w:ascii="Tahoma" w:hAnsi="Tahoma" w:cs="Tahoma"/>
          <w:sz w:val="20"/>
          <w:szCs w:val="20"/>
        </w:rPr>
        <w:t>__20</w:t>
      </w:r>
      <w:r w:rsidR="00FF073E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</w:rPr>
        <w:t>__г</w:t>
      </w:r>
      <w:r w:rsidR="00E47B72" w:rsidRPr="00E17C0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              </w:t>
      </w:r>
      <w:r w:rsidR="00766AC2">
        <w:rPr>
          <w:rFonts w:ascii="Tahoma" w:hAnsi="Tahoma" w:cs="Tahoma"/>
          <w:sz w:val="20"/>
          <w:szCs w:val="20"/>
        </w:rPr>
        <w:t xml:space="preserve">                                                               </w:t>
      </w:r>
      <w:r w:rsidR="00E47B72" w:rsidRPr="00E17C0B">
        <w:rPr>
          <w:rFonts w:ascii="Tahoma" w:hAnsi="Tahoma" w:cs="Tahoma"/>
          <w:sz w:val="20"/>
          <w:szCs w:val="20"/>
        </w:rPr>
        <w:t>___</w:t>
      </w:r>
      <w:r w:rsidR="00766AC2">
        <w:rPr>
          <w:rFonts w:ascii="Tahoma" w:hAnsi="Tahoma" w:cs="Tahoma"/>
          <w:sz w:val="20"/>
          <w:szCs w:val="20"/>
        </w:rPr>
        <w:t>__________________</w:t>
      </w:r>
    </w:p>
    <w:p w:rsidR="00E47B72" w:rsidRPr="00E17C0B" w:rsidRDefault="00766AC2">
      <w:pPr>
        <w:autoSpaceDE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            </w:t>
      </w:r>
      <w:r w:rsidR="00E47B72" w:rsidRPr="00E17C0B">
        <w:rPr>
          <w:rFonts w:ascii="Tahoma" w:hAnsi="Tahoma" w:cs="Tahoma"/>
          <w:sz w:val="20"/>
          <w:szCs w:val="20"/>
        </w:rPr>
        <w:t xml:space="preserve">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(подпись)</w:t>
      </w:r>
      <w:r w:rsidR="00E47B72" w:rsidRPr="00E17C0B">
        <w:rPr>
          <w:rFonts w:ascii="Tahoma" w:hAnsi="Tahoma" w:cs="Tahoma"/>
          <w:sz w:val="20"/>
          <w:szCs w:val="20"/>
        </w:rPr>
        <w:t xml:space="preserve">                                   </w:t>
      </w:r>
    </w:p>
    <w:sectPr w:rsidR="00E47B72" w:rsidRPr="00E17C0B" w:rsidSect="00D035E8">
      <w:footerReference w:type="first" r:id="rId9"/>
      <w:pgSz w:w="11906" w:h="16838"/>
      <w:pgMar w:top="-337" w:right="491" w:bottom="428" w:left="645" w:header="300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BD9" w:rsidRDefault="00F72BD9" w:rsidP="00CE0F0B">
      <w:r>
        <w:separator/>
      </w:r>
    </w:p>
  </w:endnote>
  <w:endnote w:type="continuationSeparator" w:id="1">
    <w:p w:rsidR="00F72BD9" w:rsidRDefault="00F72BD9" w:rsidP="00CE0F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?l?r ???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F0B" w:rsidRPr="00CE0F0B" w:rsidRDefault="00CE0F0B" w:rsidP="00CE0F0B">
    <w:pPr>
      <w:pStyle w:val="af1"/>
      <w:rPr>
        <w:sz w:val="20"/>
        <w:szCs w:val="20"/>
      </w:rPr>
    </w:pPr>
    <w:r w:rsidRPr="00CE0F0B">
      <w:rPr>
        <w:sz w:val="20"/>
        <w:szCs w:val="20"/>
      </w:rPr>
      <w:t>Продолжение см. на оборот</w:t>
    </w:r>
    <w:r w:rsidR="00F202C9">
      <w:rPr>
        <w:sz w:val="20"/>
        <w:szCs w:val="20"/>
      </w:rPr>
      <w:t>е</w:t>
    </w:r>
  </w:p>
  <w:p w:rsidR="00CE0F0B" w:rsidRDefault="00CE0F0B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BD9" w:rsidRDefault="00F72BD9" w:rsidP="00CE0F0B">
      <w:r>
        <w:separator/>
      </w:r>
    </w:p>
  </w:footnote>
  <w:footnote w:type="continuationSeparator" w:id="1">
    <w:p w:rsidR="00F72BD9" w:rsidRDefault="00F72BD9" w:rsidP="00CE0F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1"/>
        <w:szCs w:val="21"/>
        <w:shd w:val="clear" w:color="auto" w:fill="FFFFFF"/>
        <w:lang w:val="ru-RU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1"/>
        <w:szCs w:val="21"/>
        <w:shd w:val="clear" w:color="auto" w:fill="FFFFFF"/>
        <w:lang w:val="ru-RU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1"/>
        <w:szCs w:val="21"/>
        <w:shd w:val="clear" w:color="auto" w:fill="FFFFFF"/>
        <w:lang w:val="ru-RU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7CE2A53"/>
    <w:multiLevelType w:val="hybridMultilevel"/>
    <w:tmpl w:val="F3F0F434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F866D8C"/>
    <w:multiLevelType w:val="hybridMultilevel"/>
    <w:tmpl w:val="AAF02B3C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6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9698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E17C0B"/>
    <w:rsid w:val="000A0BFA"/>
    <w:rsid w:val="000D7CCB"/>
    <w:rsid w:val="000F32D7"/>
    <w:rsid w:val="00104702"/>
    <w:rsid w:val="00121FA1"/>
    <w:rsid w:val="00133A04"/>
    <w:rsid w:val="001536D9"/>
    <w:rsid w:val="00170861"/>
    <w:rsid w:val="00174856"/>
    <w:rsid w:val="00175706"/>
    <w:rsid w:val="001B5F33"/>
    <w:rsid w:val="001C0817"/>
    <w:rsid w:val="001F0735"/>
    <w:rsid w:val="00266BC0"/>
    <w:rsid w:val="00275E1F"/>
    <w:rsid w:val="002A1A63"/>
    <w:rsid w:val="002B7E71"/>
    <w:rsid w:val="002D329B"/>
    <w:rsid w:val="002F332D"/>
    <w:rsid w:val="00361603"/>
    <w:rsid w:val="003A5729"/>
    <w:rsid w:val="003B0665"/>
    <w:rsid w:val="00435505"/>
    <w:rsid w:val="004378E0"/>
    <w:rsid w:val="0045282F"/>
    <w:rsid w:val="004E0B9F"/>
    <w:rsid w:val="004E44C7"/>
    <w:rsid w:val="0060678E"/>
    <w:rsid w:val="006312DA"/>
    <w:rsid w:val="006B1D63"/>
    <w:rsid w:val="006D0CD8"/>
    <w:rsid w:val="006D3177"/>
    <w:rsid w:val="00766013"/>
    <w:rsid w:val="00766AC2"/>
    <w:rsid w:val="008404E5"/>
    <w:rsid w:val="00873D19"/>
    <w:rsid w:val="008D1A19"/>
    <w:rsid w:val="009472FB"/>
    <w:rsid w:val="00954C85"/>
    <w:rsid w:val="00986E6E"/>
    <w:rsid w:val="00987FC6"/>
    <w:rsid w:val="00A239CC"/>
    <w:rsid w:val="00A50AEC"/>
    <w:rsid w:val="00A729F3"/>
    <w:rsid w:val="00B403EE"/>
    <w:rsid w:val="00BA7D12"/>
    <w:rsid w:val="00BD275E"/>
    <w:rsid w:val="00C26130"/>
    <w:rsid w:val="00C33CFA"/>
    <w:rsid w:val="00C774D0"/>
    <w:rsid w:val="00CB10FB"/>
    <w:rsid w:val="00CB40F8"/>
    <w:rsid w:val="00CD50B3"/>
    <w:rsid w:val="00CE004D"/>
    <w:rsid w:val="00CE0F0B"/>
    <w:rsid w:val="00D035E8"/>
    <w:rsid w:val="00D23A83"/>
    <w:rsid w:val="00E17C0B"/>
    <w:rsid w:val="00E25CE0"/>
    <w:rsid w:val="00E47B72"/>
    <w:rsid w:val="00ED3C29"/>
    <w:rsid w:val="00EF2103"/>
    <w:rsid w:val="00F202C9"/>
    <w:rsid w:val="00F72BD9"/>
    <w:rsid w:val="00FF0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4C7"/>
    <w:pPr>
      <w:widowControl w:val="0"/>
      <w:suppressAutoHyphens/>
    </w:pPr>
    <w:rPr>
      <w:rFonts w:eastAsia="Andale Sans UI"/>
      <w:kern w:val="1"/>
      <w:sz w:val="24"/>
      <w:szCs w:val="24"/>
      <w:lang w:eastAsia="zh-CN"/>
    </w:rPr>
  </w:style>
  <w:style w:type="paragraph" w:styleId="1">
    <w:name w:val="heading 1"/>
    <w:basedOn w:val="a0"/>
    <w:next w:val="a1"/>
    <w:qFormat/>
    <w:rsid w:val="004E44C7"/>
    <w:pPr>
      <w:tabs>
        <w:tab w:val="num" w:pos="0"/>
      </w:tabs>
      <w:ind w:left="432" w:hanging="432"/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1"/>
    <w:qFormat/>
    <w:rsid w:val="004E44C7"/>
    <w:pPr>
      <w:tabs>
        <w:tab w:val="num" w:pos="0"/>
      </w:tabs>
      <w:spacing w:before="200"/>
      <w:ind w:left="576" w:hanging="576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qFormat/>
    <w:rsid w:val="004E44C7"/>
    <w:pPr>
      <w:tabs>
        <w:tab w:val="num" w:pos="0"/>
      </w:tabs>
      <w:spacing w:before="140"/>
      <w:ind w:left="720" w:hanging="720"/>
      <w:outlineLvl w:val="2"/>
    </w:pPr>
    <w:rPr>
      <w:b/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4E44C7"/>
  </w:style>
  <w:style w:type="character" w:customStyle="1" w:styleId="WW8Num1z1">
    <w:name w:val="WW8Num1z1"/>
    <w:rsid w:val="004E44C7"/>
  </w:style>
  <w:style w:type="character" w:customStyle="1" w:styleId="WW8Num1z2">
    <w:name w:val="WW8Num1z2"/>
    <w:rsid w:val="004E44C7"/>
  </w:style>
  <w:style w:type="character" w:customStyle="1" w:styleId="WW8Num1z3">
    <w:name w:val="WW8Num1z3"/>
    <w:rsid w:val="004E44C7"/>
  </w:style>
  <w:style w:type="character" w:customStyle="1" w:styleId="WW8Num1z4">
    <w:name w:val="WW8Num1z4"/>
    <w:rsid w:val="004E44C7"/>
  </w:style>
  <w:style w:type="character" w:customStyle="1" w:styleId="WW8Num1z5">
    <w:name w:val="WW8Num1z5"/>
    <w:rsid w:val="004E44C7"/>
  </w:style>
  <w:style w:type="character" w:customStyle="1" w:styleId="WW8Num1z6">
    <w:name w:val="WW8Num1z6"/>
    <w:rsid w:val="004E44C7"/>
  </w:style>
  <w:style w:type="character" w:customStyle="1" w:styleId="WW8Num1z7">
    <w:name w:val="WW8Num1z7"/>
    <w:rsid w:val="004E44C7"/>
  </w:style>
  <w:style w:type="character" w:customStyle="1" w:styleId="WW8Num1z8">
    <w:name w:val="WW8Num1z8"/>
    <w:rsid w:val="004E44C7"/>
  </w:style>
  <w:style w:type="character" w:customStyle="1" w:styleId="WW8Num2z0">
    <w:name w:val="WW8Num2z0"/>
    <w:rsid w:val="004E44C7"/>
    <w:rPr>
      <w:rFonts w:ascii="Symbol" w:hAnsi="Symbol" w:cs="OpenSymbol"/>
      <w:sz w:val="21"/>
      <w:szCs w:val="21"/>
      <w:shd w:val="clear" w:color="auto" w:fill="FFFFFF"/>
      <w:lang w:val="ru-RU"/>
    </w:rPr>
  </w:style>
  <w:style w:type="character" w:customStyle="1" w:styleId="WW8Num2z1">
    <w:name w:val="WW8Num2z1"/>
    <w:rsid w:val="004E44C7"/>
    <w:rPr>
      <w:rFonts w:ascii="OpenSymbol" w:hAnsi="OpenSymbol" w:cs="OpenSymbol"/>
    </w:rPr>
  </w:style>
  <w:style w:type="character" w:customStyle="1" w:styleId="WW8Num3z0">
    <w:name w:val="WW8Num3z0"/>
    <w:rsid w:val="004E44C7"/>
  </w:style>
  <w:style w:type="character" w:customStyle="1" w:styleId="WW8Num3z1">
    <w:name w:val="WW8Num3z1"/>
    <w:rsid w:val="004E44C7"/>
  </w:style>
  <w:style w:type="character" w:customStyle="1" w:styleId="WW8Num3z2">
    <w:name w:val="WW8Num3z2"/>
    <w:rsid w:val="004E44C7"/>
  </w:style>
  <w:style w:type="character" w:customStyle="1" w:styleId="WW8Num3z3">
    <w:name w:val="WW8Num3z3"/>
    <w:rsid w:val="004E44C7"/>
  </w:style>
  <w:style w:type="character" w:customStyle="1" w:styleId="WW8Num3z4">
    <w:name w:val="WW8Num3z4"/>
    <w:rsid w:val="004E44C7"/>
  </w:style>
  <w:style w:type="character" w:customStyle="1" w:styleId="WW8Num3z5">
    <w:name w:val="WW8Num3z5"/>
    <w:rsid w:val="004E44C7"/>
  </w:style>
  <w:style w:type="character" w:customStyle="1" w:styleId="WW8Num3z6">
    <w:name w:val="WW8Num3z6"/>
    <w:rsid w:val="004E44C7"/>
  </w:style>
  <w:style w:type="character" w:customStyle="1" w:styleId="WW8Num3z7">
    <w:name w:val="WW8Num3z7"/>
    <w:rsid w:val="004E44C7"/>
  </w:style>
  <w:style w:type="character" w:customStyle="1" w:styleId="WW8Num3z8">
    <w:name w:val="WW8Num3z8"/>
    <w:rsid w:val="004E44C7"/>
  </w:style>
  <w:style w:type="character" w:customStyle="1" w:styleId="10">
    <w:name w:val="Основной шрифт абзаца1"/>
    <w:rsid w:val="004E44C7"/>
  </w:style>
  <w:style w:type="character" w:styleId="a5">
    <w:name w:val="Hyperlink"/>
    <w:rsid w:val="004E44C7"/>
    <w:rPr>
      <w:color w:val="000080"/>
      <w:u w:val="single"/>
    </w:rPr>
  </w:style>
  <w:style w:type="character" w:customStyle="1" w:styleId="a6">
    <w:name w:val="Маркеры списка"/>
    <w:rsid w:val="004E44C7"/>
    <w:rPr>
      <w:rFonts w:ascii="OpenSymbol" w:eastAsia="OpenSymbol" w:hAnsi="OpenSymbol" w:cs="OpenSymbol"/>
    </w:rPr>
  </w:style>
  <w:style w:type="character" w:customStyle="1" w:styleId="a7">
    <w:name w:val="Символ нумерации"/>
    <w:rsid w:val="004E44C7"/>
  </w:style>
  <w:style w:type="paragraph" w:customStyle="1" w:styleId="a0">
    <w:name w:val="Заголовок"/>
    <w:basedOn w:val="a"/>
    <w:next w:val="a1"/>
    <w:rsid w:val="004E44C7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1">
    <w:name w:val="Body Text"/>
    <w:basedOn w:val="a"/>
    <w:rsid w:val="004E44C7"/>
    <w:pPr>
      <w:spacing w:after="120"/>
    </w:pPr>
  </w:style>
  <w:style w:type="paragraph" w:styleId="a8">
    <w:name w:val="List"/>
    <w:basedOn w:val="a1"/>
    <w:rsid w:val="004E44C7"/>
    <w:rPr>
      <w:rFonts w:cs="Tahoma"/>
    </w:rPr>
  </w:style>
  <w:style w:type="paragraph" w:styleId="a9">
    <w:name w:val="caption"/>
    <w:basedOn w:val="a0"/>
    <w:next w:val="a1"/>
    <w:qFormat/>
    <w:rsid w:val="004E44C7"/>
    <w:pPr>
      <w:jc w:val="center"/>
    </w:pPr>
    <w:rPr>
      <w:b/>
      <w:bCs/>
      <w:sz w:val="56"/>
      <w:szCs w:val="56"/>
    </w:rPr>
  </w:style>
  <w:style w:type="paragraph" w:customStyle="1" w:styleId="20">
    <w:name w:val="Указатель2"/>
    <w:basedOn w:val="a"/>
    <w:rsid w:val="004E44C7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rsid w:val="004E44C7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4E44C7"/>
    <w:pPr>
      <w:suppressLineNumbers/>
    </w:pPr>
    <w:rPr>
      <w:rFonts w:cs="Tahoma"/>
    </w:rPr>
  </w:style>
  <w:style w:type="paragraph" w:customStyle="1" w:styleId="aa">
    <w:name w:val="Содержимое таблицы"/>
    <w:basedOn w:val="a"/>
    <w:rsid w:val="004E44C7"/>
    <w:pPr>
      <w:suppressLineNumbers/>
    </w:pPr>
  </w:style>
  <w:style w:type="paragraph" w:customStyle="1" w:styleId="13">
    <w:name w:val="Цитата1"/>
    <w:basedOn w:val="a"/>
    <w:rsid w:val="004E44C7"/>
    <w:pPr>
      <w:spacing w:after="283"/>
      <w:ind w:left="567" w:right="567"/>
    </w:pPr>
  </w:style>
  <w:style w:type="paragraph" w:styleId="ab">
    <w:name w:val="Subtitle"/>
    <w:basedOn w:val="a0"/>
    <w:next w:val="a1"/>
    <w:qFormat/>
    <w:rsid w:val="004E44C7"/>
    <w:pPr>
      <w:spacing w:before="60"/>
      <w:jc w:val="center"/>
    </w:pPr>
    <w:rPr>
      <w:sz w:val="36"/>
      <w:szCs w:val="36"/>
    </w:rPr>
  </w:style>
  <w:style w:type="paragraph" w:customStyle="1" w:styleId="ConsPlusNormal">
    <w:name w:val="ConsPlusNormal"/>
    <w:rsid w:val="004E44C7"/>
    <w:pPr>
      <w:suppressAutoHyphens/>
    </w:pPr>
    <w:rPr>
      <w:rFonts w:ascii="Arial" w:eastAsia="Arial" w:hAnsi="Arial" w:cs="Courier New"/>
      <w:kern w:val="1"/>
      <w:szCs w:val="24"/>
      <w:lang w:val="en-US" w:eastAsia="zh-CN" w:bidi="en-US"/>
    </w:rPr>
  </w:style>
  <w:style w:type="paragraph" w:customStyle="1" w:styleId="ac">
    <w:name w:val="Заголовок таблицы"/>
    <w:basedOn w:val="aa"/>
    <w:rsid w:val="004E44C7"/>
    <w:pPr>
      <w:jc w:val="center"/>
    </w:pPr>
    <w:rPr>
      <w:b/>
      <w:bCs/>
    </w:rPr>
  </w:style>
  <w:style w:type="paragraph" w:styleId="ad">
    <w:name w:val="Normal (Web)"/>
    <w:basedOn w:val="a"/>
    <w:uiPriority w:val="99"/>
    <w:unhideWhenUsed/>
    <w:rsid w:val="00A729F3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styleId="ae">
    <w:name w:val="List Paragraph"/>
    <w:basedOn w:val="a"/>
    <w:uiPriority w:val="34"/>
    <w:qFormat/>
    <w:rsid w:val="000F32D7"/>
    <w:pPr>
      <w:ind w:left="720"/>
      <w:contextualSpacing/>
    </w:pPr>
  </w:style>
  <w:style w:type="paragraph" w:styleId="af">
    <w:name w:val="header"/>
    <w:basedOn w:val="a"/>
    <w:link w:val="af0"/>
    <w:uiPriority w:val="99"/>
    <w:semiHidden/>
    <w:unhideWhenUsed/>
    <w:rsid w:val="00CE0F0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2"/>
    <w:link w:val="af"/>
    <w:uiPriority w:val="99"/>
    <w:semiHidden/>
    <w:rsid w:val="00CE0F0B"/>
    <w:rPr>
      <w:rFonts w:eastAsia="Andale Sans UI"/>
      <w:kern w:val="1"/>
      <w:sz w:val="24"/>
      <w:szCs w:val="24"/>
      <w:lang w:eastAsia="zh-CN"/>
    </w:rPr>
  </w:style>
  <w:style w:type="paragraph" w:styleId="af1">
    <w:name w:val="footer"/>
    <w:basedOn w:val="a"/>
    <w:link w:val="af2"/>
    <w:uiPriority w:val="99"/>
    <w:semiHidden/>
    <w:unhideWhenUsed/>
    <w:rsid w:val="00CE0F0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2"/>
    <w:link w:val="af1"/>
    <w:uiPriority w:val="99"/>
    <w:semiHidden/>
    <w:rsid w:val="00CE0F0B"/>
    <w:rPr>
      <w:rFonts w:eastAsia="Andale Sans UI"/>
      <w:kern w:val="1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48567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59B81-5A8A-473F-A9EA-9C5564817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1071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Богатырев</dc:creator>
  <cp:lastModifiedBy>Kontroler</cp:lastModifiedBy>
  <cp:revision>12</cp:revision>
  <cp:lastPrinted>2020-05-22T07:29:00Z</cp:lastPrinted>
  <dcterms:created xsi:type="dcterms:W3CDTF">2019-07-23T10:15:00Z</dcterms:created>
  <dcterms:modified xsi:type="dcterms:W3CDTF">2020-05-22T07:34:00Z</dcterms:modified>
</cp:coreProperties>
</file>